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17A" w:rsidRPr="00270861" w:rsidRDefault="0062317A" w:rsidP="0062317A">
      <w:pPr>
        <w:keepNext/>
        <w:ind w:left="-180" w:hanging="360"/>
        <w:jc w:val="right"/>
        <w:outlineLvl w:val="7"/>
        <w:rPr>
          <w:rFonts w:cs="Arial"/>
          <w:b/>
          <w:szCs w:val="24"/>
          <w:lang w:eastAsia="ar-SA"/>
        </w:rPr>
      </w:pPr>
      <w:r w:rsidRPr="00270861">
        <w:rPr>
          <w:rFonts w:cs="Arial"/>
          <w:b/>
          <w:szCs w:val="24"/>
          <w:lang w:eastAsia="ar-SA"/>
        </w:rPr>
        <w:t xml:space="preserve">Příloha č. </w:t>
      </w:r>
      <w:r w:rsidR="004E0C48" w:rsidRPr="00270861">
        <w:rPr>
          <w:rFonts w:cs="Arial"/>
          <w:b/>
          <w:szCs w:val="24"/>
          <w:lang w:eastAsia="ar-SA"/>
        </w:rPr>
        <w:t>1</w:t>
      </w:r>
    </w:p>
    <w:p w:rsidR="0062317A" w:rsidRPr="00270861" w:rsidRDefault="0062317A" w:rsidP="00270861">
      <w:pPr>
        <w:jc w:val="center"/>
        <w:rPr>
          <w:rFonts w:cs="Arial"/>
          <w:b/>
          <w:sz w:val="28"/>
          <w:szCs w:val="32"/>
          <w:lang w:eastAsia="cs-CZ"/>
        </w:rPr>
      </w:pPr>
      <w:r w:rsidRPr="00270861">
        <w:rPr>
          <w:rFonts w:cs="Arial"/>
          <w:b/>
          <w:sz w:val="28"/>
          <w:szCs w:val="32"/>
          <w:lang w:eastAsia="cs-CZ"/>
        </w:rPr>
        <w:t>Krycí list nabídky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/>
        <w:tblLayout w:type="fixed"/>
        <w:tblLook w:val="01E0" w:firstRow="1" w:lastRow="1" w:firstColumn="1" w:lastColumn="1" w:noHBand="0" w:noVBand="0"/>
      </w:tblPr>
      <w:tblGrid>
        <w:gridCol w:w="4078"/>
        <w:gridCol w:w="5957"/>
      </w:tblGrid>
      <w:tr w:rsidR="0062317A" w:rsidRPr="00270861" w:rsidTr="008A40DE">
        <w:trPr>
          <w:trHeight w:val="39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317A" w:rsidRPr="00270861" w:rsidRDefault="002264B0" w:rsidP="0062317A">
            <w:pPr>
              <w:rPr>
                <w:rFonts w:cs="Arial"/>
                <w:b/>
                <w:sz w:val="22"/>
                <w:szCs w:val="22"/>
              </w:rPr>
            </w:pPr>
            <w:r w:rsidRPr="00270861">
              <w:rPr>
                <w:rFonts w:cs="Arial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317A" w:rsidRPr="00270861" w:rsidRDefault="00A9441D" w:rsidP="0062317A">
            <w:pPr>
              <w:rPr>
                <w:rFonts w:cs="Arial"/>
                <w:b/>
                <w:sz w:val="24"/>
                <w:szCs w:val="24"/>
              </w:rPr>
            </w:pPr>
            <w:r w:rsidRPr="00270861">
              <w:rPr>
                <w:rFonts w:cs="Arial"/>
                <w:b/>
                <w:sz w:val="24"/>
                <w:szCs w:val="24"/>
              </w:rPr>
              <w:t>Vzdělávací program „Cvičná firma“</w:t>
            </w:r>
            <w:r w:rsidR="00270861" w:rsidRPr="00270861">
              <w:rPr>
                <w:rFonts w:cs="Arial"/>
                <w:b/>
                <w:sz w:val="24"/>
                <w:szCs w:val="24"/>
              </w:rPr>
              <w:t xml:space="preserve"> II</w:t>
            </w:r>
          </w:p>
        </w:tc>
      </w:tr>
      <w:tr w:rsidR="008A40DE" w:rsidRPr="00270861" w:rsidTr="008A40DE">
        <w:trPr>
          <w:trHeight w:val="39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A40DE" w:rsidRPr="00270861" w:rsidRDefault="008A40DE" w:rsidP="0062317A">
            <w:pPr>
              <w:pStyle w:val="Zhlav"/>
              <w:widowControl w:val="0"/>
              <w:tabs>
                <w:tab w:val="left" w:pos="708"/>
              </w:tabs>
              <w:rPr>
                <w:rFonts w:cs="Arial"/>
                <w:b/>
                <w:sz w:val="22"/>
                <w:szCs w:val="22"/>
              </w:rPr>
            </w:pPr>
            <w:r w:rsidRPr="00270861">
              <w:rPr>
                <w:rFonts w:cs="Arial"/>
                <w:b/>
                <w:sz w:val="22"/>
                <w:szCs w:val="22"/>
              </w:rPr>
              <w:t>Zadavatel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A40DE" w:rsidRPr="00270861" w:rsidRDefault="008A40DE" w:rsidP="0062317A">
            <w:pPr>
              <w:pStyle w:val="Zhlav"/>
              <w:widowControl w:val="0"/>
              <w:tabs>
                <w:tab w:val="left" w:pos="708"/>
              </w:tabs>
              <w:rPr>
                <w:rFonts w:cs="Arial"/>
                <w:b/>
                <w:sz w:val="22"/>
                <w:szCs w:val="22"/>
              </w:rPr>
            </w:pPr>
            <w:r w:rsidRPr="00270861">
              <w:rPr>
                <w:rFonts w:cs="Arial"/>
                <w:sz w:val="22"/>
                <w:szCs w:val="22"/>
              </w:rPr>
              <w:t>Česká republika - Úřad práce České republiky</w:t>
            </w:r>
          </w:p>
        </w:tc>
      </w:tr>
      <w:tr w:rsidR="0062317A" w:rsidRPr="00270861" w:rsidTr="008A40DE">
        <w:trPr>
          <w:trHeight w:val="39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17A" w:rsidRPr="00270861" w:rsidRDefault="0062317A" w:rsidP="0062317A">
            <w:pPr>
              <w:pStyle w:val="Zhlav"/>
              <w:widowControl w:val="0"/>
              <w:tabs>
                <w:tab w:val="left" w:pos="708"/>
              </w:tabs>
              <w:rPr>
                <w:rFonts w:cs="Arial"/>
                <w:b/>
                <w:sz w:val="22"/>
                <w:szCs w:val="22"/>
              </w:rPr>
            </w:pPr>
            <w:r w:rsidRPr="00270861">
              <w:rPr>
                <w:rFonts w:cs="Arial"/>
                <w:b/>
                <w:sz w:val="22"/>
                <w:szCs w:val="22"/>
              </w:rPr>
              <w:t>Sídlo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17A" w:rsidRPr="00270861" w:rsidRDefault="00D010ED" w:rsidP="0062317A">
            <w:pPr>
              <w:pStyle w:val="Zhlav"/>
              <w:widowControl w:val="0"/>
              <w:tabs>
                <w:tab w:val="left" w:pos="708"/>
              </w:tabs>
              <w:rPr>
                <w:rFonts w:cs="Arial"/>
                <w:sz w:val="22"/>
                <w:szCs w:val="22"/>
              </w:rPr>
            </w:pPr>
            <w:r w:rsidRPr="00270861">
              <w:rPr>
                <w:rFonts w:cs="Arial"/>
                <w:sz w:val="22"/>
                <w:szCs w:val="22"/>
              </w:rPr>
              <w:t>Dobrovského 1278/25, 170 00 Praha 7</w:t>
            </w:r>
          </w:p>
        </w:tc>
      </w:tr>
      <w:tr w:rsidR="0062317A" w:rsidRPr="00270861" w:rsidTr="008A40DE">
        <w:trPr>
          <w:trHeight w:val="39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17A" w:rsidRPr="00270861" w:rsidRDefault="0062317A" w:rsidP="0062317A">
            <w:pPr>
              <w:pStyle w:val="Zhlav"/>
              <w:widowControl w:val="0"/>
              <w:tabs>
                <w:tab w:val="left" w:pos="708"/>
              </w:tabs>
              <w:rPr>
                <w:rFonts w:cs="Arial"/>
                <w:b/>
                <w:sz w:val="22"/>
                <w:szCs w:val="22"/>
              </w:rPr>
            </w:pPr>
            <w:r w:rsidRPr="00270861">
              <w:rPr>
                <w:rFonts w:cs="Arial"/>
                <w:b/>
                <w:sz w:val="22"/>
                <w:szCs w:val="22"/>
              </w:rPr>
              <w:t>IČ</w:t>
            </w:r>
            <w:r w:rsidR="004E0C48" w:rsidRPr="00270861">
              <w:rPr>
                <w:rFonts w:cs="Arial"/>
                <w:b/>
                <w:sz w:val="22"/>
                <w:szCs w:val="22"/>
              </w:rPr>
              <w:t>O</w:t>
            </w:r>
            <w:r w:rsidRPr="00270861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17A" w:rsidRPr="00270861" w:rsidRDefault="0062317A" w:rsidP="0062317A">
            <w:pPr>
              <w:pStyle w:val="Zhlav"/>
              <w:widowControl w:val="0"/>
              <w:tabs>
                <w:tab w:val="left" w:pos="708"/>
              </w:tabs>
              <w:rPr>
                <w:rFonts w:cs="Arial"/>
                <w:sz w:val="22"/>
                <w:szCs w:val="22"/>
              </w:rPr>
            </w:pPr>
            <w:r w:rsidRPr="00270861">
              <w:rPr>
                <w:rFonts w:cs="Arial"/>
                <w:sz w:val="22"/>
                <w:szCs w:val="22"/>
              </w:rPr>
              <w:t>72496991</w:t>
            </w:r>
          </w:p>
        </w:tc>
      </w:tr>
      <w:tr w:rsidR="0062317A" w:rsidRPr="00270861" w:rsidTr="008A40DE">
        <w:trPr>
          <w:trHeight w:val="39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17A" w:rsidRPr="00270861" w:rsidRDefault="0062317A" w:rsidP="0062317A">
            <w:pPr>
              <w:pStyle w:val="Zhlav"/>
              <w:widowControl w:val="0"/>
              <w:tabs>
                <w:tab w:val="left" w:pos="708"/>
              </w:tabs>
              <w:rPr>
                <w:rFonts w:cs="Arial"/>
                <w:b/>
                <w:sz w:val="22"/>
                <w:szCs w:val="22"/>
              </w:rPr>
            </w:pPr>
            <w:r w:rsidRPr="00270861">
              <w:rPr>
                <w:rFonts w:cs="Arial"/>
                <w:b/>
                <w:sz w:val="22"/>
                <w:szCs w:val="22"/>
              </w:rPr>
              <w:t>Organizátor veřejné zakázky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17A" w:rsidRPr="00270861" w:rsidRDefault="0062317A" w:rsidP="002264B0">
            <w:pPr>
              <w:pStyle w:val="Zhlav"/>
              <w:widowControl w:val="0"/>
              <w:tabs>
                <w:tab w:val="left" w:pos="708"/>
              </w:tabs>
              <w:rPr>
                <w:rFonts w:cs="Arial"/>
                <w:sz w:val="22"/>
                <w:szCs w:val="22"/>
              </w:rPr>
            </w:pPr>
            <w:r w:rsidRPr="00270861">
              <w:rPr>
                <w:rFonts w:cs="Arial"/>
                <w:sz w:val="22"/>
                <w:szCs w:val="22"/>
              </w:rPr>
              <w:t xml:space="preserve">Úřad práce České republiky - </w:t>
            </w:r>
            <w:r w:rsidR="00683A67" w:rsidRPr="00270861">
              <w:rPr>
                <w:rFonts w:cs="Arial"/>
                <w:sz w:val="22"/>
                <w:szCs w:val="22"/>
              </w:rPr>
              <w:t>K</w:t>
            </w:r>
            <w:r w:rsidRPr="00270861">
              <w:rPr>
                <w:rFonts w:cs="Arial"/>
                <w:sz w:val="22"/>
                <w:szCs w:val="22"/>
              </w:rPr>
              <w:t>rajská pobočka v </w:t>
            </w:r>
            <w:r w:rsidR="001717D7" w:rsidRPr="00270861">
              <w:rPr>
                <w:rFonts w:cs="Arial"/>
                <w:sz w:val="22"/>
                <w:szCs w:val="22"/>
              </w:rPr>
              <w:t>Pardubicích</w:t>
            </w:r>
          </w:p>
        </w:tc>
      </w:tr>
      <w:tr w:rsidR="0062317A" w:rsidRPr="00270861" w:rsidTr="008A40DE">
        <w:trPr>
          <w:trHeight w:val="39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17A" w:rsidRPr="00270861" w:rsidRDefault="0062317A" w:rsidP="0062317A">
            <w:pPr>
              <w:pStyle w:val="Zhlav"/>
              <w:widowControl w:val="0"/>
              <w:tabs>
                <w:tab w:val="left" w:pos="708"/>
              </w:tabs>
              <w:rPr>
                <w:rFonts w:cs="Arial"/>
                <w:b/>
                <w:sz w:val="22"/>
                <w:szCs w:val="22"/>
              </w:rPr>
            </w:pPr>
            <w:r w:rsidRPr="00270861">
              <w:rPr>
                <w:rFonts w:cs="Arial"/>
                <w:b/>
                <w:sz w:val="22"/>
                <w:szCs w:val="22"/>
              </w:rPr>
              <w:t>Zastoupený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E5D" w:rsidRPr="00270861" w:rsidRDefault="001A1E51" w:rsidP="00A9441D">
            <w:pPr>
              <w:pStyle w:val="Zhlav"/>
              <w:widowControl w:val="0"/>
              <w:tabs>
                <w:tab w:val="left" w:pos="708"/>
              </w:tabs>
              <w:rPr>
                <w:rFonts w:cs="Arial"/>
                <w:sz w:val="22"/>
                <w:szCs w:val="22"/>
              </w:rPr>
            </w:pPr>
            <w:r w:rsidRPr="00270861">
              <w:rPr>
                <w:rFonts w:cs="Arial"/>
                <w:sz w:val="22"/>
                <w:szCs w:val="22"/>
              </w:rPr>
              <w:t>Ing. Petr</w:t>
            </w:r>
            <w:r w:rsidR="0009307F" w:rsidRPr="00270861">
              <w:rPr>
                <w:rFonts w:cs="Arial"/>
                <w:sz w:val="22"/>
                <w:szCs w:val="22"/>
              </w:rPr>
              <w:t xml:space="preserve"> Klimpl</w:t>
            </w:r>
          </w:p>
          <w:p w:rsidR="0062317A" w:rsidRPr="00270861" w:rsidRDefault="0009307F" w:rsidP="0009307F">
            <w:pPr>
              <w:pStyle w:val="Zhlav"/>
              <w:widowControl w:val="0"/>
              <w:tabs>
                <w:tab w:val="left" w:pos="708"/>
              </w:tabs>
              <w:rPr>
                <w:rFonts w:cs="Arial"/>
                <w:sz w:val="22"/>
                <w:szCs w:val="22"/>
              </w:rPr>
            </w:pPr>
            <w:r w:rsidRPr="00270861">
              <w:rPr>
                <w:rFonts w:cs="Arial"/>
                <w:sz w:val="22"/>
                <w:szCs w:val="22"/>
              </w:rPr>
              <w:t>ředitel</w:t>
            </w:r>
            <w:r w:rsidR="001717D7" w:rsidRPr="00270861">
              <w:rPr>
                <w:rFonts w:cs="Arial"/>
                <w:sz w:val="22"/>
                <w:szCs w:val="22"/>
              </w:rPr>
              <w:t xml:space="preserve"> Krajské pobočky ÚP ČR v Pardubicích</w:t>
            </w:r>
          </w:p>
        </w:tc>
      </w:tr>
      <w:tr w:rsidR="008A40DE" w:rsidRPr="00270861" w:rsidTr="008A40DE">
        <w:trPr>
          <w:trHeight w:val="39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A40DE" w:rsidRPr="00270861" w:rsidRDefault="009056A9" w:rsidP="003777AC">
            <w:pPr>
              <w:rPr>
                <w:rFonts w:cs="Arial"/>
                <w:b/>
                <w:sz w:val="22"/>
                <w:szCs w:val="22"/>
              </w:rPr>
            </w:pPr>
            <w:r w:rsidRPr="00270861">
              <w:rPr>
                <w:rFonts w:cs="Arial"/>
                <w:b/>
                <w:sz w:val="22"/>
                <w:szCs w:val="22"/>
              </w:rPr>
              <w:t xml:space="preserve">Uchazeč o VZ </w:t>
            </w:r>
            <w:r w:rsidR="003777AC" w:rsidRPr="00270861">
              <w:rPr>
                <w:rFonts w:cs="Arial"/>
                <w:b/>
                <w:sz w:val="22"/>
                <w:szCs w:val="22"/>
              </w:rPr>
              <w:t>(</w:t>
            </w:r>
            <w:r w:rsidR="003777AC" w:rsidRPr="00270861">
              <w:rPr>
                <w:rFonts w:cs="Arial"/>
                <w:b/>
                <w:sz w:val="22"/>
                <w:szCs w:val="24"/>
              </w:rPr>
              <w:t>Obchodní firma nebo název / Obchodní firma nebo jméno a příjmení)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40DE" w:rsidRPr="00270861" w:rsidRDefault="008A40DE" w:rsidP="0062317A">
            <w:pPr>
              <w:pStyle w:val="Zhlav"/>
              <w:widowControl w:val="0"/>
              <w:tabs>
                <w:tab w:val="left" w:pos="708"/>
              </w:tabs>
              <w:rPr>
                <w:rFonts w:cs="Arial"/>
                <w:sz w:val="22"/>
                <w:szCs w:val="22"/>
              </w:rPr>
            </w:pPr>
          </w:p>
        </w:tc>
      </w:tr>
      <w:tr w:rsidR="0062317A" w:rsidRPr="00270861" w:rsidTr="008A40DE">
        <w:trPr>
          <w:trHeight w:val="39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17A" w:rsidRPr="00270861" w:rsidRDefault="002264B0" w:rsidP="002264B0">
            <w:pPr>
              <w:pStyle w:val="Zhlav"/>
              <w:rPr>
                <w:rFonts w:cs="Arial"/>
                <w:b/>
                <w:sz w:val="22"/>
                <w:szCs w:val="22"/>
              </w:rPr>
            </w:pPr>
            <w:r w:rsidRPr="00270861">
              <w:rPr>
                <w:rFonts w:cs="Arial"/>
                <w:b/>
                <w:sz w:val="22"/>
                <w:szCs w:val="22"/>
              </w:rPr>
              <w:t>Sídlo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7A" w:rsidRPr="00270861" w:rsidRDefault="0062317A" w:rsidP="00F315DC">
            <w:pPr>
              <w:pStyle w:val="Zhlav"/>
              <w:widowControl w:val="0"/>
              <w:tabs>
                <w:tab w:val="clear" w:pos="4536"/>
                <w:tab w:val="left" w:pos="7920"/>
              </w:tabs>
              <w:rPr>
                <w:rFonts w:cs="Arial"/>
                <w:sz w:val="22"/>
                <w:szCs w:val="22"/>
              </w:rPr>
            </w:pPr>
          </w:p>
        </w:tc>
      </w:tr>
      <w:tr w:rsidR="0062317A" w:rsidRPr="00270861" w:rsidTr="008A40DE">
        <w:trPr>
          <w:trHeight w:val="39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17A" w:rsidRPr="00270861" w:rsidRDefault="0062317A" w:rsidP="00900F6C">
            <w:pPr>
              <w:pStyle w:val="Zhlav"/>
              <w:widowControl w:val="0"/>
              <w:tabs>
                <w:tab w:val="clear" w:pos="4536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Arial"/>
                <w:sz w:val="22"/>
                <w:szCs w:val="22"/>
              </w:rPr>
            </w:pPr>
            <w:r w:rsidRPr="00270861">
              <w:rPr>
                <w:rFonts w:cs="Arial"/>
                <w:b/>
                <w:sz w:val="22"/>
                <w:szCs w:val="22"/>
              </w:rPr>
              <w:t xml:space="preserve">Právní forma </w:t>
            </w:r>
            <w:r w:rsidR="00900F6C" w:rsidRPr="00270861">
              <w:rPr>
                <w:rFonts w:cs="Arial"/>
                <w:b/>
                <w:sz w:val="22"/>
                <w:szCs w:val="22"/>
              </w:rPr>
              <w:t>uchazeče o VZ</w:t>
            </w:r>
            <w:r w:rsidRPr="00270861">
              <w:rPr>
                <w:rFonts w:cs="Arial"/>
                <w:b/>
                <w:sz w:val="22"/>
                <w:szCs w:val="22"/>
              </w:rPr>
              <w:t xml:space="preserve"> / </w:t>
            </w:r>
            <w:r w:rsidRPr="00270861">
              <w:rPr>
                <w:rFonts w:cs="Arial"/>
                <w:b/>
                <w:sz w:val="22"/>
                <w:szCs w:val="22"/>
              </w:rPr>
              <w:br/>
              <w:t>spisová značka v obchodním rejstříku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7A" w:rsidRPr="00270861" w:rsidRDefault="0062317A" w:rsidP="00F315DC">
            <w:pPr>
              <w:pStyle w:val="Zhlav"/>
              <w:widowControl w:val="0"/>
              <w:tabs>
                <w:tab w:val="clear" w:pos="4536"/>
                <w:tab w:val="left" w:pos="7920"/>
              </w:tabs>
              <w:rPr>
                <w:rFonts w:cs="Arial"/>
                <w:sz w:val="22"/>
                <w:szCs w:val="22"/>
              </w:rPr>
            </w:pPr>
          </w:p>
        </w:tc>
      </w:tr>
      <w:tr w:rsidR="0062317A" w:rsidRPr="00270861" w:rsidTr="008A40DE">
        <w:trPr>
          <w:trHeight w:val="39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17A" w:rsidRPr="00270861" w:rsidRDefault="0062317A" w:rsidP="0062317A">
            <w:pPr>
              <w:pStyle w:val="Zhlav"/>
              <w:widowControl w:val="0"/>
              <w:tabs>
                <w:tab w:val="clear" w:pos="4536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Arial"/>
                <w:b/>
                <w:sz w:val="22"/>
                <w:szCs w:val="22"/>
              </w:rPr>
            </w:pPr>
            <w:r w:rsidRPr="00270861">
              <w:rPr>
                <w:rFonts w:cs="Arial"/>
                <w:b/>
                <w:sz w:val="22"/>
                <w:szCs w:val="22"/>
              </w:rPr>
              <w:t>IČ</w:t>
            </w:r>
            <w:r w:rsidR="004E0C48" w:rsidRPr="00270861">
              <w:rPr>
                <w:rFonts w:cs="Arial"/>
                <w:b/>
                <w:sz w:val="22"/>
                <w:szCs w:val="22"/>
              </w:rPr>
              <w:t>O</w:t>
            </w:r>
            <w:r w:rsidR="002264B0" w:rsidRPr="00270861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270861">
              <w:rPr>
                <w:rFonts w:cs="Arial"/>
                <w:b/>
                <w:sz w:val="22"/>
                <w:szCs w:val="22"/>
              </w:rPr>
              <w:t>/</w:t>
            </w:r>
            <w:r w:rsidR="002264B0" w:rsidRPr="00270861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270861">
              <w:rPr>
                <w:rFonts w:cs="Arial"/>
                <w:b/>
                <w:sz w:val="22"/>
                <w:szCs w:val="22"/>
              </w:rPr>
              <w:t>DIČ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7A" w:rsidRPr="00270861" w:rsidRDefault="0062317A" w:rsidP="00F315DC">
            <w:pPr>
              <w:pStyle w:val="Zhlav"/>
              <w:widowControl w:val="0"/>
              <w:tabs>
                <w:tab w:val="clear" w:pos="4536"/>
                <w:tab w:val="left" w:pos="7920"/>
              </w:tabs>
              <w:rPr>
                <w:rFonts w:cs="Arial"/>
                <w:sz w:val="22"/>
                <w:szCs w:val="22"/>
              </w:rPr>
            </w:pPr>
          </w:p>
        </w:tc>
      </w:tr>
      <w:tr w:rsidR="0062317A" w:rsidRPr="00270861" w:rsidTr="008A40DE">
        <w:trPr>
          <w:trHeight w:val="39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DE" w:rsidRPr="00270861" w:rsidRDefault="0062317A" w:rsidP="00A9380F">
            <w:pPr>
              <w:pStyle w:val="Zhlav"/>
              <w:widowControl w:val="0"/>
              <w:tabs>
                <w:tab w:val="clear" w:pos="4536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Arial"/>
                <w:b/>
                <w:sz w:val="22"/>
                <w:szCs w:val="22"/>
              </w:rPr>
            </w:pPr>
            <w:r w:rsidRPr="00270861">
              <w:rPr>
                <w:rFonts w:cs="Arial"/>
                <w:b/>
                <w:sz w:val="22"/>
                <w:szCs w:val="22"/>
              </w:rPr>
              <w:t xml:space="preserve">Osoba oprávněná / </w:t>
            </w:r>
          </w:p>
          <w:p w:rsidR="0062317A" w:rsidRPr="00270861" w:rsidRDefault="008A40DE" w:rsidP="00900F6C">
            <w:pPr>
              <w:pStyle w:val="Zhlav"/>
              <w:widowControl w:val="0"/>
              <w:tabs>
                <w:tab w:val="clear" w:pos="4536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Arial"/>
                <w:b/>
                <w:sz w:val="22"/>
                <w:szCs w:val="22"/>
              </w:rPr>
            </w:pPr>
            <w:r w:rsidRPr="00270861">
              <w:rPr>
                <w:rFonts w:cs="Arial"/>
                <w:b/>
                <w:sz w:val="22"/>
                <w:szCs w:val="22"/>
              </w:rPr>
              <w:t xml:space="preserve">osoby oprávněné </w:t>
            </w:r>
            <w:r w:rsidR="0062317A" w:rsidRPr="00270861">
              <w:rPr>
                <w:rFonts w:cs="Arial"/>
                <w:b/>
                <w:sz w:val="22"/>
                <w:szCs w:val="22"/>
              </w:rPr>
              <w:t xml:space="preserve">jednat za </w:t>
            </w:r>
            <w:r w:rsidR="00900F6C" w:rsidRPr="00270861">
              <w:rPr>
                <w:rFonts w:cs="Arial"/>
                <w:b/>
                <w:sz w:val="22"/>
                <w:szCs w:val="22"/>
              </w:rPr>
              <w:t>uchazeče o VZ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7A" w:rsidRPr="00270861" w:rsidRDefault="0062317A" w:rsidP="00F315DC">
            <w:pPr>
              <w:pStyle w:val="Zhlav"/>
              <w:widowControl w:val="0"/>
              <w:tabs>
                <w:tab w:val="clear" w:pos="4536"/>
                <w:tab w:val="left" w:pos="7920"/>
              </w:tabs>
              <w:rPr>
                <w:rFonts w:cs="Arial"/>
                <w:sz w:val="22"/>
                <w:szCs w:val="22"/>
              </w:rPr>
            </w:pPr>
          </w:p>
        </w:tc>
      </w:tr>
      <w:tr w:rsidR="0062317A" w:rsidRPr="00270861" w:rsidTr="008A40DE">
        <w:trPr>
          <w:trHeight w:val="39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17A" w:rsidRPr="00270861" w:rsidRDefault="0062317A" w:rsidP="0062317A">
            <w:pPr>
              <w:pStyle w:val="Zhlav"/>
              <w:widowControl w:val="0"/>
              <w:tabs>
                <w:tab w:val="clear" w:pos="4536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Arial"/>
                <w:b/>
                <w:sz w:val="22"/>
                <w:szCs w:val="22"/>
              </w:rPr>
            </w:pPr>
            <w:r w:rsidRPr="00270861">
              <w:rPr>
                <w:rFonts w:cs="Arial"/>
                <w:b/>
                <w:sz w:val="22"/>
                <w:szCs w:val="22"/>
              </w:rPr>
              <w:t>Kontaktní osoba</w:t>
            </w:r>
            <w:r w:rsidR="007368BE" w:rsidRPr="00270861">
              <w:rPr>
                <w:rStyle w:val="Znakapoznpodarou"/>
                <w:rFonts w:cs="Arial"/>
                <w:b/>
                <w:sz w:val="22"/>
                <w:szCs w:val="22"/>
              </w:rPr>
              <w:footnoteReference w:id="1"/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7A" w:rsidRPr="00270861" w:rsidRDefault="0062317A" w:rsidP="00F315DC">
            <w:pPr>
              <w:pStyle w:val="Zhlav"/>
              <w:widowControl w:val="0"/>
              <w:tabs>
                <w:tab w:val="clear" w:pos="4536"/>
                <w:tab w:val="left" w:pos="7920"/>
              </w:tabs>
              <w:rPr>
                <w:rFonts w:cs="Arial"/>
                <w:sz w:val="22"/>
                <w:szCs w:val="22"/>
              </w:rPr>
            </w:pPr>
          </w:p>
        </w:tc>
      </w:tr>
      <w:tr w:rsidR="0058389D" w:rsidRPr="00270861" w:rsidTr="008A40DE">
        <w:trPr>
          <w:trHeight w:val="39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89D" w:rsidRPr="00270861" w:rsidRDefault="0058389D" w:rsidP="0062317A">
            <w:pPr>
              <w:pStyle w:val="Zhlav"/>
              <w:widowControl w:val="0"/>
              <w:tabs>
                <w:tab w:val="clear" w:pos="4536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Arial"/>
                <w:b/>
                <w:sz w:val="22"/>
                <w:szCs w:val="22"/>
              </w:rPr>
            </w:pPr>
            <w:r w:rsidRPr="00270861">
              <w:rPr>
                <w:rFonts w:cs="Arial"/>
                <w:b/>
                <w:sz w:val="22"/>
                <w:szCs w:val="22"/>
              </w:rPr>
              <w:t>Adresa pro doručování v zadávacím řízení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89D" w:rsidRPr="00270861" w:rsidRDefault="0058389D" w:rsidP="00F315DC">
            <w:pPr>
              <w:pStyle w:val="Zhlav"/>
              <w:widowControl w:val="0"/>
              <w:tabs>
                <w:tab w:val="clear" w:pos="4536"/>
                <w:tab w:val="left" w:pos="7920"/>
              </w:tabs>
              <w:rPr>
                <w:rFonts w:cs="Arial"/>
                <w:sz w:val="22"/>
                <w:szCs w:val="22"/>
              </w:rPr>
            </w:pPr>
          </w:p>
        </w:tc>
      </w:tr>
      <w:tr w:rsidR="0062317A" w:rsidRPr="00270861" w:rsidTr="003777AC">
        <w:trPr>
          <w:trHeight w:val="39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17A" w:rsidRPr="00270861" w:rsidRDefault="007368BE" w:rsidP="007368BE">
            <w:pPr>
              <w:pStyle w:val="Zhlav"/>
              <w:widowControl w:val="0"/>
              <w:tabs>
                <w:tab w:val="clear" w:pos="4536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Arial"/>
                <w:b/>
                <w:sz w:val="22"/>
                <w:szCs w:val="22"/>
              </w:rPr>
            </w:pPr>
            <w:r w:rsidRPr="00270861">
              <w:rPr>
                <w:rFonts w:cs="Arial"/>
                <w:b/>
                <w:sz w:val="22"/>
                <w:szCs w:val="22"/>
              </w:rPr>
              <w:t>ID datové schránky</w:t>
            </w:r>
            <w:r w:rsidR="002264B0" w:rsidRPr="00270861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270861">
              <w:rPr>
                <w:rFonts w:cs="Arial"/>
                <w:b/>
                <w:sz w:val="22"/>
                <w:szCs w:val="22"/>
              </w:rPr>
              <w:t>/</w:t>
            </w:r>
            <w:r w:rsidR="002264B0" w:rsidRPr="00270861">
              <w:rPr>
                <w:rFonts w:cs="Arial"/>
                <w:b/>
                <w:sz w:val="22"/>
                <w:szCs w:val="22"/>
              </w:rPr>
              <w:t xml:space="preserve"> </w:t>
            </w:r>
            <w:r w:rsidR="0062317A" w:rsidRPr="00270861">
              <w:rPr>
                <w:rFonts w:cs="Arial"/>
                <w:b/>
                <w:sz w:val="22"/>
                <w:szCs w:val="22"/>
              </w:rPr>
              <w:t>E-mail</w:t>
            </w:r>
            <w:r w:rsidR="002264B0" w:rsidRPr="00270861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270861">
              <w:rPr>
                <w:rFonts w:cs="Arial"/>
                <w:b/>
                <w:sz w:val="22"/>
                <w:szCs w:val="22"/>
              </w:rPr>
              <w:t>/</w:t>
            </w:r>
            <w:r w:rsidR="002264B0" w:rsidRPr="00270861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270861">
              <w:rPr>
                <w:rFonts w:cs="Arial"/>
                <w:b/>
                <w:sz w:val="22"/>
                <w:szCs w:val="22"/>
              </w:rPr>
              <w:t>Telefon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7A" w:rsidRPr="00270861" w:rsidRDefault="0062317A" w:rsidP="00F315DC">
            <w:pPr>
              <w:pStyle w:val="Zhlav"/>
              <w:widowControl w:val="0"/>
              <w:tabs>
                <w:tab w:val="clear" w:pos="4536"/>
                <w:tab w:val="left" w:pos="0"/>
                <w:tab w:val="left" w:pos="7920"/>
              </w:tabs>
              <w:rPr>
                <w:rFonts w:cs="Arial"/>
                <w:sz w:val="22"/>
                <w:szCs w:val="22"/>
              </w:rPr>
            </w:pPr>
          </w:p>
        </w:tc>
      </w:tr>
      <w:tr w:rsidR="0062317A" w:rsidRPr="00270861" w:rsidTr="003777AC">
        <w:trPr>
          <w:trHeight w:val="397"/>
        </w:trPr>
        <w:tc>
          <w:tcPr>
            <w:tcW w:w="40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2317A" w:rsidRPr="00270861" w:rsidRDefault="00A9441D" w:rsidP="00A9441D">
            <w:pPr>
              <w:pStyle w:val="Zhlav"/>
              <w:widowControl w:val="0"/>
              <w:tabs>
                <w:tab w:val="clear" w:pos="4536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cs="Arial"/>
                <w:b/>
                <w:sz w:val="22"/>
                <w:szCs w:val="22"/>
              </w:rPr>
            </w:pPr>
            <w:r w:rsidRPr="00270861">
              <w:rPr>
                <w:rFonts w:cs="Arial"/>
                <w:b/>
                <w:sz w:val="22"/>
                <w:szCs w:val="22"/>
              </w:rPr>
              <w:t xml:space="preserve">CELKOVÁ </w:t>
            </w:r>
            <w:r w:rsidR="008A40DE" w:rsidRPr="00270861">
              <w:rPr>
                <w:rFonts w:cs="Arial"/>
                <w:b/>
                <w:sz w:val="22"/>
                <w:szCs w:val="22"/>
              </w:rPr>
              <w:t xml:space="preserve">NABÍDKOVÁ </w:t>
            </w:r>
            <w:r w:rsidRPr="00270861">
              <w:rPr>
                <w:rFonts w:cs="Arial"/>
                <w:b/>
                <w:sz w:val="22"/>
                <w:szCs w:val="22"/>
              </w:rPr>
              <w:t>CEN</w:t>
            </w:r>
            <w:bookmarkStart w:id="0" w:name="_GoBack"/>
            <w:bookmarkEnd w:id="0"/>
            <w:r w:rsidRPr="00270861">
              <w:rPr>
                <w:rFonts w:cs="Arial"/>
                <w:b/>
                <w:sz w:val="22"/>
                <w:szCs w:val="22"/>
              </w:rPr>
              <w:t xml:space="preserve">A </w:t>
            </w:r>
            <w:r w:rsidR="005D4868" w:rsidRPr="00270861">
              <w:rPr>
                <w:rFonts w:cs="Arial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59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2317A" w:rsidRPr="00270861" w:rsidRDefault="0062317A" w:rsidP="00F315DC">
            <w:pPr>
              <w:pStyle w:val="Zhlav"/>
              <w:widowControl w:val="0"/>
              <w:tabs>
                <w:tab w:val="clear" w:pos="4536"/>
                <w:tab w:val="left" w:pos="7920"/>
              </w:tabs>
              <w:rPr>
                <w:rFonts w:cs="Arial"/>
                <w:b/>
                <w:sz w:val="22"/>
                <w:szCs w:val="22"/>
              </w:rPr>
            </w:pPr>
          </w:p>
        </w:tc>
      </w:tr>
      <w:tr w:rsidR="0062317A" w:rsidRPr="00270861" w:rsidTr="003777AC">
        <w:trPr>
          <w:trHeight w:val="454"/>
        </w:trPr>
        <w:tc>
          <w:tcPr>
            <w:tcW w:w="1003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2317A" w:rsidRPr="00270861" w:rsidRDefault="0062317A" w:rsidP="0062317A">
            <w:pPr>
              <w:pStyle w:val="Zhlav"/>
              <w:widowControl w:val="0"/>
              <w:tabs>
                <w:tab w:val="clear" w:pos="4536"/>
                <w:tab w:val="left" w:pos="0"/>
                <w:tab w:val="left" w:pos="7920"/>
              </w:tabs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 w:rsidRPr="00270861">
              <w:rPr>
                <w:rFonts w:cs="Arial"/>
                <w:b/>
                <w:bCs/>
                <w:sz w:val="22"/>
                <w:szCs w:val="22"/>
              </w:rPr>
              <w:t xml:space="preserve">Prohlášení </w:t>
            </w:r>
            <w:r w:rsidR="00900F6C" w:rsidRPr="00270861">
              <w:rPr>
                <w:rFonts w:cs="Arial"/>
                <w:b/>
                <w:bCs/>
                <w:sz w:val="22"/>
                <w:szCs w:val="22"/>
              </w:rPr>
              <w:t>uchazeče o VZ</w:t>
            </w:r>
          </w:p>
          <w:p w:rsidR="001717D7" w:rsidRPr="00270861" w:rsidRDefault="0062317A" w:rsidP="00C80EF1">
            <w:pPr>
              <w:pStyle w:val="Zhlav"/>
              <w:widowControl w:val="0"/>
              <w:tabs>
                <w:tab w:val="left" w:pos="708"/>
              </w:tabs>
              <w:jc w:val="both"/>
              <w:rPr>
                <w:rFonts w:cs="Arial"/>
                <w:sz w:val="22"/>
                <w:szCs w:val="22"/>
              </w:rPr>
            </w:pPr>
            <w:r w:rsidRPr="00270861">
              <w:rPr>
                <w:rFonts w:cs="Arial"/>
                <w:sz w:val="22"/>
                <w:szCs w:val="22"/>
              </w:rPr>
              <w:t>Prohlašuji, že údaje uvedené v nabídce a přílohách jsou ve vztahu k</w:t>
            </w:r>
            <w:r w:rsidR="005D4868" w:rsidRPr="00270861">
              <w:rPr>
                <w:rFonts w:cs="Arial"/>
                <w:sz w:val="22"/>
                <w:szCs w:val="22"/>
              </w:rPr>
              <w:t> zadávacím podmínkám</w:t>
            </w:r>
            <w:r w:rsidRPr="00270861">
              <w:rPr>
                <w:rFonts w:cs="Arial"/>
                <w:sz w:val="22"/>
                <w:szCs w:val="22"/>
              </w:rPr>
              <w:t xml:space="preserve"> úplné, pra</w:t>
            </w:r>
            <w:r w:rsidR="00C87968" w:rsidRPr="00270861">
              <w:rPr>
                <w:rFonts w:cs="Arial"/>
                <w:sz w:val="22"/>
                <w:szCs w:val="22"/>
              </w:rPr>
              <w:t xml:space="preserve">vdivé a odpovídají skutečnosti. </w:t>
            </w:r>
            <w:r w:rsidR="00C80EF1" w:rsidRPr="00270861">
              <w:rPr>
                <w:rFonts w:cs="Arial"/>
                <w:sz w:val="22"/>
                <w:szCs w:val="22"/>
              </w:rPr>
              <w:t>Dále prohlašuji, že js</w:t>
            </w:r>
            <w:r w:rsidR="00C87968" w:rsidRPr="00270861">
              <w:rPr>
                <w:rFonts w:cs="Arial"/>
                <w:sz w:val="22"/>
                <w:szCs w:val="22"/>
              </w:rPr>
              <w:t>em se v plném rozsahu seznámil</w:t>
            </w:r>
            <w:r w:rsidR="00C80EF1" w:rsidRPr="00270861">
              <w:rPr>
                <w:rFonts w:cs="Arial"/>
                <w:sz w:val="22"/>
                <w:szCs w:val="22"/>
              </w:rPr>
              <w:t xml:space="preserve"> se zadávací dokumentací a zadávacími podmínkami, že jsem si</w:t>
            </w:r>
            <w:r w:rsidR="00C87968" w:rsidRPr="00270861">
              <w:rPr>
                <w:rFonts w:cs="Arial"/>
                <w:sz w:val="22"/>
                <w:szCs w:val="22"/>
              </w:rPr>
              <w:t xml:space="preserve"> před podáním nabídky vyjasnil</w:t>
            </w:r>
            <w:r w:rsidR="00C80EF1" w:rsidRPr="00270861">
              <w:rPr>
                <w:rFonts w:cs="Arial"/>
                <w:sz w:val="22"/>
                <w:szCs w:val="22"/>
              </w:rPr>
              <w:t xml:space="preserve"> veškerá sporná ustanovení, nebo technické nejasnosti, a že s podmínkami zadání a zadávací dokumentací souhlasím a respektuji je. </w:t>
            </w:r>
          </w:p>
          <w:p w:rsidR="00C80EF1" w:rsidRPr="00270861" w:rsidRDefault="00C80EF1" w:rsidP="00E93603">
            <w:pPr>
              <w:pStyle w:val="Zhlav"/>
              <w:widowControl w:val="0"/>
              <w:tabs>
                <w:tab w:val="left" w:pos="708"/>
              </w:tabs>
              <w:jc w:val="both"/>
              <w:rPr>
                <w:rFonts w:cs="Arial"/>
                <w:color w:val="FF0000"/>
                <w:sz w:val="22"/>
                <w:szCs w:val="22"/>
              </w:rPr>
            </w:pPr>
            <w:r w:rsidRPr="00270861">
              <w:rPr>
                <w:rFonts w:cs="Arial"/>
                <w:sz w:val="22"/>
                <w:szCs w:val="22"/>
              </w:rPr>
              <w:t xml:space="preserve">Zároveň prohlašuji, že pokud moje nabídka podaná ve shora uvedeném zadávacím řízení bude vybrána jako nejvýhodnější, uzavřu se zadavatelem </w:t>
            </w:r>
            <w:r w:rsidR="00E93603" w:rsidRPr="00270861">
              <w:rPr>
                <w:rFonts w:cs="Arial"/>
                <w:sz w:val="22"/>
                <w:szCs w:val="22"/>
              </w:rPr>
              <w:t>Smlouvu o realizaci</w:t>
            </w:r>
            <w:r w:rsidRPr="00270861">
              <w:rPr>
                <w:rFonts w:cs="Arial"/>
                <w:sz w:val="22"/>
                <w:szCs w:val="22"/>
              </w:rPr>
              <w:t xml:space="preserve"> v souladu se vzorem uvedeným v Příloze č. </w:t>
            </w:r>
            <w:r w:rsidR="00A9441D" w:rsidRPr="00270861">
              <w:rPr>
                <w:rFonts w:cs="Arial"/>
                <w:sz w:val="22"/>
                <w:szCs w:val="22"/>
              </w:rPr>
              <w:t>2</w:t>
            </w:r>
            <w:r w:rsidR="00C87968" w:rsidRPr="00270861">
              <w:rPr>
                <w:rFonts w:cs="Arial"/>
                <w:sz w:val="22"/>
                <w:szCs w:val="22"/>
              </w:rPr>
              <w:t xml:space="preserve"> této</w:t>
            </w:r>
            <w:r w:rsidRPr="00270861">
              <w:rPr>
                <w:rFonts w:cs="Arial"/>
                <w:sz w:val="22"/>
                <w:szCs w:val="22"/>
              </w:rPr>
              <w:t xml:space="preserve"> zadávací dokumentace.</w:t>
            </w:r>
            <w:r w:rsidR="00C87968" w:rsidRPr="00270861">
              <w:rPr>
                <w:rFonts w:eastAsiaTheme="minorHAnsi" w:cs="Arial"/>
                <w:sz w:val="22"/>
                <w:szCs w:val="22"/>
                <w:lang w:eastAsia="cs-CZ"/>
              </w:rPr>
              <w:t xml:space="preserve"> Toto prohlášení činím na základě své jasné, srozumitelné, svobodné a omylu prosté vůle a jsem si vědom všech následků plynoucích z uvedení nepravdivých údajů.</w:t>
            </w:r>
          </w:p>
        </w:tc>
      </w:tr>
      <w:tr w:rsidR="0062317A" w:rsidRPr="00270861" w:rsidTr="002264B0">
        <w:trPr>
          <w:trHeight w:val="20"/>
        </w:trPr>
        <w:tc>
          <w:tcPr>
            <w:tcW w:w="10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2317A" w:rsidRPr="00270861" w:rsidRDefault="0062317A" w:rsidP="00900F6C">
            <w:pPr>
              <w:pStyle w:val="Zhlav"/>
              <w:widowControl w:val="0"/>
              <w:tabs>
                <w:tab w:val="left" w:pos="708"/>
              </w:tabs>
              <w:jc w:val="center"/>
              <w:rPr>
                <w:rFonts w:cs="Arial"/>
                <w:b/>
                <w:bCs/>
                <w:color w:val="0000FF"/>
                <w:sz w:val="22"/>
                <w:szCs w:val="22"/>
              </w:rPr>
            </w:pPr>
            <w:r w:rsidRPr="00270861">
              <w:rPr>
                <w:rFonts w:cs="Arial"/>
                <w:b/>
                <w:sz w:val="22"/>
                <w:szCs w:val="22"/>
              </w:rPr>
              <w:t xml:space="preserve">Podpis nabídky (v rozsahu oprávnění k jednání za </w:t>
            </w:r>
            <w:r w:rsidR="00900F6C" w:rsidRPr="00270861">
              <w:rPr>
                <w:rFonts w:cs="Arial"/>
                <w:b/>
                <w:sz w:val="22"/>
                <w:szCs w:val="22"/>
              </w:rPr>
              <w:t>uchazeče o VZ)</w:t>
            </w:r>
          </w:p>
        </w:tc>
      </w:tr>
      <w:tr w:rsidR="0062317A" w:rsidRPr="00270861" w:rsidTr="003777AC">
        <w:trPr>
          <w:trHeight w:val="340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2317A" w:rsidRPr="00270861" w:rsidRDefault="003777AC" w:rsidP="003777AC">
            <w:pPr>
              <w:rPr>
                <w:rFonts w:cs="Arial"/>
                <w:sz w:val="12"/>
              </w:rPr>
            </w:pPr>
            <w:r w:rsidRPr="00270861">
              <w:rPr>
                <w:rFonts w:cs="Arial"/>
                <w:b/>
                <w:sz w:val="22"/>
                <w:szCs w:val="22"/>
              </w:rPr>
              <w:t>Jméno, příjmení, funkce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7A" w:rsidRPr="00270861" w:rsidRDefault="0062317A" w:rsidP="0062317A">
            <w:pPr>
              <w:pStyle w:val="Zhlav"/>
              <w:widowControl w:val="0"/>
              <w:tabs>
                <w:tab w:val="clear" w:pos="4536"/>
                <w:tab w:val="left" w:pos="7920"/>
              </w:tabs>
              <w:jc w:val="center"/>
              <w:rPr>
                <w:rFonts w:cs="Arial"/>
                <w:b/>
                <w:bCs/>
                <w:color w:val="0000FF"/>
                <w:sz w:val="22"/>
                <w:szCs w:val="22"/>
              </w:rPr>
            </w:pPr>
          </w:p>
        </w:tc>
      </w:tr>
      <w:tr w:rsidR="0062317A" w:rsidRPr="00270861" w:rsidTr="00810445">
        <w:trPr>
          <w:trHeight w:val="340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2317A" w:rsidRPr="00270861" w:rsidRDefault="003777AC" w:rsidP="0062317A">
            <w:pPr>
              <w:pStyle w:val="Zhlav"/>
              <w:widowControl w:val="0"/>
              <w:tabs>
                <w:tab w:val="clear" w:pos="4536"/>
                <w:tab w:val="left" w:pos="0"/>
                <w:tab w:val="left" w:pos="2880"/>
                <w:tab w:val="left" w:pos="7920"/>
              </w:tabs>
              <w:rPr>
                <w:rFonts w:cs="Arial"/>
                <w:b/>
                <w:bCs/>
                <w:color w:val="0000FF"/>
                <w:sz w:val="22"/>
                <w:szCs w:val="22"/>
              </w:rPr>
            </w:pPr>
            <w:r w:rsidRPr="00270861">
              <w:rPr>
                <w:rFonts w:cs="Arial"/>
                <w:b/>
                <w:sz w:val="22"/>
                <w:szCs w:val="22"/>
              </w:rPr>
              <w:t>Podpis oprávněné osoby /</w:t>
            </w:r>
            <w:r w:rsidRPr="00270861">
              <w:rPr>
                <w:rFonts w:cs="Arial"/>
                <w:b/>
                <w:sz w:val="22"/>
                <w:szCs w:val="22"/>
              </w:rPr>
              <w:br/>
              <w:t>podpisy oprávněných osob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7A" w:rsidRPr="00270861" w:rsidRDefault="0062317A" w:rsidP="0062317A">
            <w:pPr>
              <w:pStyle w:val="Zhlav"/>
              <w:widowControl w:val="0"/>
              <w:tabs>
                <w:tab w:val="clear" w:pos="4536"/>
                <w:tab w:val="left" w:pos="7920"/>
              </w:tabs>
              <w:jc w:val="center"/>
              <w:rPr>
                <w:rFonts w:cs="Arial"/>
                <w:b/>
                <w:bCs/>
                <w:color w:val="0000FF"/>
                <w:sz w:val="22"/>
                <w:szCs w:val="22"/>
              </w:rPr>
            </w:pPr>
          </w:p>
        </w:tc>
      </w:tr>
      <w:tr w:rsidR="0062317A" w:rsidRPr="00270861" w:rsidTr="002264B0">
        <w:trPr>
          <w:trHeight w:val="124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2317A" w:rsidRPr="00270861" w:rsidRDefault="0062317A" w:rsidP="0062317A">
            <w:pPr>
              <w:pStyle w:val="Zhlav"/>
              <w:widowControl w:val="0"/>
              <w:tabs>
                <w:tab w:val="clear" w:pos="4536"/>
                <w:tab w:val="left" w:pos="0"/>
                <w:tab w:val="left" w:pos="2880"/>
                <w:tab w:val="left" w:pos="7920"/>
              </w:tabs>
              <w:rPr>
                <w:rFonts w:cs="Arial"/>
                <w:b/>
                <w:bCs/>
                <w:color w:val="0000FF"/>
                <w:sz w:val="22"/>
                <w:szCs w:val="22"/>
              </w:rPr>
            </w:pPr>
            <w:r w:rsidRPr="00270861">
              <w:rPr>
                <w:rFonts w:cs="Arial"/>
                <w:b/>
                <w:sz w:val="22"/>
                <w:szCs w:val="22"/>
              </w:rPr>
              <w:t xml:space="preserve">Razítko, datum 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7A" w:rsidRPr="00270861" w:rsidRDefault="0062317A" w:rsidP="0062317A">
            <w:pPr>
              <w:pStyle w:val="Zhlav"/>
              <w:widowControl w:val="0"/>
              <w:tabs>
                <w:tab w:val="clear" w:pos="4536"/>
                <w:tab w:val="left" w:pos="7920"/>
              </w:tabs>
              <w:jc w:val="center"/>
              <w:rPr>
                <w:rFonts w:cs="Arial"/>
                <w:b/>
                <w:bCs/>
                <w:color w:val="0000FF"/>
                <w:sz w:val="22"/>
                <w:szCs w:val="22"/>
              </w:rPr>
            </w:pPr>
          </w:p>
        </w:tc>
      </w:tr>
    </w:tbl>
    <w:p w:rsidR="001C5396" w:rsidRPr="00270861" w:rsidRDefault="001C5396" w:rsidP="00270861">
      <w:pPr>
        <w:rPr>
          <w:rFonts w:cs="Arial"/>
          <w:sz w:val="12"/>
        </w:rPr>
      </w:pPr>
    </w:p>
    <w:sectPr w:rsidR="001C5396" w:rsidRPr="00270861" w:rsidSect="002264B0">
      <w:headerReference w:type="default" r:id="rId9"/>
      <w:footerReference w:type="even" r:id="rId10"/>
      <w:pgSz w:w="11906" w:h="16838"/>
      <w:pgMar w:top="1663" w:right="1106" w:bottom="851" w:left="1080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349" w:rsidRDefault="00727349">
      <w:r>
        <w:separator/>
      </w:r>
    </w:p>
  </w:endnote>
  <w:endnote w:type="continuationSeparator" w:id="0">
    <w:p w:rsidR="00727349" w:rsidRDefault="00727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349" w:rsidRDefault="00727349" w:rsidP="005E37D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27349" w:rsidRDefault="00727349" w:rsidP="005E37D8">
    <w:pPr>
      <w:pStyle w:val="Zpat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349" w:rsidRDefault="00727349">
      <w:r>
        <w:separator/>
      </w:r>
    </w:p>
  </w:footnote>
  <w:footnote w:type="continuationSeparator" w:id="0">
    <w:p w:rsidR="00727349" w:rsidRDefault="00727349">
      <w:r>
        <w:continuationSeparator/>
      </w:r>
    </w:p>
  </w:footnote>
  <w:footnote w:id="1">
    <w:p w:rsidR="00727349" w:rsidRPr="005D2300" w:rsidRDefault="00727349" w:rsidP="00D12778">
      <w:pPr>
        <w:pStyle w:val="Textpoznpodarou"/>
        <w:jc w:val="both"/>
        <w:rPr>
          <w:rFonts w:ascii="Arial" w:hAnsi="Arial" w:cs="Arial"/>
        </w:rPr>
      </w:pPr>
      <w:r w:rsidRPr="008A40DE">
        <w:rPr>
          <w:rStyle w:val="Znakapoznpodarou"/>
          <w:rFonts w:asciiTheme="minorHAnsi" w:hAnsiTheme="minorHAnsi"/>
        </w:rPr>
        <w:footnoteRef/>
      </w:r>
      <w:r w:rsidRPr="008A40DE">
        <w:rPr>
          <w:rFonts w:asciiTheme="minorHAnsi" w:hAnsiTheme="minorHAnsi"/>
        </w:rPr>
        <w:t xml:space="preserve"> </w:t>
      </w:r>
      <w:r w:rsidR="00900F6C" w:rsidRPr="005D2300">
        <w:rPr>
          <w:rFonts w:ascii="Arial" w:hAnsi="Arial" w:cs="Arial"/>
        </w:rPr>
        <w:t>Uchazeči o VZ</w:t>
      </w:r>
      <w:r w:rsidRPr="005D2300">
        <w:rPr>
          <w:rFonts w:ascii="Arial" w:hAnsi="Arial" w:cs="Arial"/>
          <w:bCs/>
        </w:rPr>
        <w:t xml:space="preserve"> podávající společnou nabídku uvedou jednoho z </w:t>
      </w:r>
      <w:r w:rsidR="00900F6C" w:rsidRPr="005D2300">
        <w:rPr>
          <w:rFonts w:ascii="Arial" w:hAnsi="Arial" w:cs="Arial"/>
          <w:bCs/>
        </w:rPr>
        <w:t>uchazečů</w:t>
      </w:r>
      <w:r w:rsidRPr="005D2300">
        <w:rPr>
          <w:rFonts w:ascii="Arial" w:hAnsi="Arial" w:cs="Arial"/>
          <w:bCs/>
        </w:rPr>
        <w:t xml:space="preserve"> a konkrétní fyzickou osobu, která bude kontaktní osobou ve vztahu k zadavateli.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349" w:rsidRDefault="00727349" w:rsidP="00146F99">
    <w:pPr>
      <w:pStyle w:val="Zhlav"/>
      <w:tabs>
        <w:tab w:val="clear" w:pos="4536"/>
        <w:tab w:val="clear" w:pos="9072"/>
        <w:tab w:val="center" w:pos="4860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37B34F2A" wp14:editId="74F0CBE1">
          <wp:simplePos x="0" y="0"/>
          <wp:positionH relativeFrom="column">
            <wp:posOffset>50800</wp:posOffset>
          </wp:positionH>
          <wp:positionV relativeFrom="paragraph">
            <wp:posOffset>-34925</wp:posOffset>
          </wp:positionV>
          <wp:extent cx="3589020" cy="539750"/>
          <wp:effectExtent l="0" t="0" r="0" b="0"/>
          <wp:wrapTight wrapText="bothSides">
            <wp:wrapPolygon edited="0">
              <wp:start x="0" y="0"/>
              <wp:lineTo x="0" y="20584"/>
              <wp:lineTo x="21439" y="20584"/>
              <wp:lineTo x="21439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OPZ_UP_black-bi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0" t="2960" b="1707"/>
                  <a:stretch/>
                </pic:blipFill>
                <pic:spPr bwMode="auto">
                  <a:xfrm>
                    <a:off x="0" y="0"/>
                    <a:ext cx="3589020" cy="539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 w:val="0"/>
        <w:i w:val="0"/>
        <w:sz w:val="20"/>
        <w:szCs w:val="20"/>
      </w:r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720"/>
      </w:pPr>
      <w:rPr>
        <w:b w:val="0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A97F4E"/>
    <w:multiLevelType w:val="hybridMultilevel"/>
    <w:tmpl w:val="D5ACAFB2"/>
    <w:lvl w:ilvl="0" w:tplc="CD18A3A8">
      <w:start w:val="1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ADE486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2576EA9"/>
    <w:multiLevelType w:val="hybridMultilevel"/>
    <w:tmpl w:val="5EA091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1615ED"/>
    <w:multiLevelType w:val="hybridMultilevel"/>
    <w:tmpl w:val="A8B01850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8">
    <w:nsid w:val="0BEE61AF"/>
    <w:multiLevelType w:val="hybridMultilevel"/>
    <w:tmpl w:val="DBB425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131B98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A847BA"/>
    <w:multiLevelType w:val="hybridMultilevel"/>
    <w:tmpl w:val="C2E2E8DA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1">
    <w:nsid w:val="14B816F9"/>
    <w:multiLevelType w:val="hybridMultilevel"/>
    <w:tmpl w:val="C8004E90"/>
    <w:lvl w:ilvl="0" w:tplc="51F0F4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90C0C4A"/>
    <w:multiLevelType w:val="hybridMultilevel"/>
    <w:tmpl w:val="344825A0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70FE5E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803DBC">
      <w:start w:val="18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784C09"/>
    <w:multiLevelType w:val="hybridMultilevel"/>
    <w:tmpl w:val="67ACAEDC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4">
    <w:nsid w:val="1F4840BD"/>
    <w:multiLevelType w:val="hybridMultilevel"/>
    <w:tmpl w:val="5D945F50"/>
    <w:lvl w:ilvl="0" w:tplc="18DC33F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183B9C"/>
    <w:multiLevelType w:val="hybridMultilevel"/>
    <w:tmpl w:val="869CB03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45A5255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5DE6B78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B516F7A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A3624C"/>
    <w:multiLevelType w:val="hybridMultilevel"/>
    <w:tmpl w:val="AFAE2462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2484"/>
        </w:tabs>
        <w:ind w:left="2484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3204"/>
        </w:tabs>
        <w:ind w:left="32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24"/>
        </w:tabs>
        <w:ind w:left="39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44"/>
        </w:tabs>
        <w:ind w:left="46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64"/>
        </w:tabs>
        <w:ind w:left="53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84"/>
        </w:tabs>
        <w:ind w:left="60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04"/>
        </w:tabs>
        <w:ind w:left="68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24"/>
        </w:tabs>
        <w:ind w:left="7524" w:hanging="180"/>
      </w:pPr>
    </w:lvl>
  </w:abstractNum>
  <w:abstractNum w:abstractNumId="20">
    <w:nsid w:val="2ED31849"/>
    <w:multiLevelType w:val="hybridMultilevel"/>
    <w:tmpl w:val="E0A0EAE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0EFF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00901E8"/>
    <w:multiLevelType w:val="hybridMultilevel"/>
    <w:tmpl w:val="AAF063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FE3688"/>
    <w:multiLevelType w:val="hybridMultilevel"/>
    <w:tmpl w:val="3612C19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C248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3432BC9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  <w:color w:val="auto"/>
      </w:rPr>
    </w:lvl>
    <w:lvl w:ilvl="3" w:tplc="ADE486D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2E071CC"/>
    <w:multiLevelType w:val="hybridMultilevel"/>
    <w:tmpl w:val="FD348238"/>
    <w:lvl w:ilvl="0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24">
    <w:nsid w:val="33017DB7"/>
    <w:multiLevelType w:val="hybridMultilevel"/>
    <w:tmpl w:val="0C624F14"/>
    <w:lvl w:ilvl="0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5">
    <w:nsid w:val="34167D02"/>
    <w:multiLevelType w:val="hybridMultilevel"/>
    <w:tmpl w:val="F38840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hint="default"/>
      </w:rPr>
    </w:lvl>
  </w:abstractNum>
  <w:abstractNum w:abstractNumId="27">
    <w:nsid w:val="3FD35479"/>
    <w:multiLevelType w:val="hybridMultilevel"/>
    <w:tmpl w:val="18AAA652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46F15C02"/>
    <w:multiLevelType w:val="hybridMultilevel"/>
    <w:tmpl w:val="C26644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6C0A51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D7F57D5"/>
    <w:multiLevelType w:val="hybridMultilevel"/>
    <w:tmpl w:val="8B5242CE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31">
    <w:nsid w:val="4EB075CD"/>
    <w:multiLevelType w:val="hybridMultilevel"/>
    <w:tmpl w:val="FAF653C8"/>
    <w:lvl w:ilvl="0" w:tplc="B9AEBC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D14BF8"/>
    <w:multiLevelType w:val="hybridMultilevel"/>
    <w:tmpl w:val="F1F877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63781D"/>
    <w:multiLevelType w:val="hybridMultilevel"/>
    <w:tmpl w:val="3788DB60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5EB22919"/>
    <w:multiLevelType w:val="hybridMultilevel"/>
    <w:tmpl w:val="C97E70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992B4C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12D599F"/>
    <w:multiLevelType w:val="hybridMultilevel"/>
    <w:tmpl w:val="01B4B99C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7">
    <w:nsid w:val="616D6558"/>
    <w:multiLevelType w:val="hybridMultilevel"/>
    <w:tmpl w:val="75F0E29E"/>
    <w:lvl w:ilvl="0" w:tplc="5A0260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6F7680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32B45E8"/>
    <w:multiLevelType w:val="hybridMultilevel"/>
    <w:tmpl w:val="2FB6C772"/>
    <w:lvl w:ilvl="0" w:tplc="04050001">
      <w:start w:val="1"/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4A967D2"/>
    <w:multiLevelType w:val="hybridMultilevel"/>
    <w:tmpl w:val="7C6007D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5A7030C"/>
    <w:multiLevelType w:val="hybridMultilevel"/>
    <w:tmpl w:val="2C565AC2"/>
    <w:lvl w:ilvl="0" w:tplc="04050003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1" w:tplc="EBDE3D0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41">
    <w:nsid w:val="66D124EF"/>
    <w:multiLevelType w:val="hybridMultilevel"/>
    <w:tmpl w:val="505AE9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ADE486D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6973259F"/>
    <w:multiLevelType w:val="hybridMultilevel"/>
    <w:tmpl w:val="0C4E68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9AC2C31"/>
    <w:multiLevelType w:val="hybridMultilevel"/>
    <w:tmpl w:val="0A1898FE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85AA58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A7D0A1D"/>
    <w:multiLevelType w:val="hybridMultilevel"/>
    <w:tmpl w:val="A8925F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AD4FE1"/>
    <w:multiLevelType w:val="hybridMultilevel"/>
    <w:tmpl w:val="7490414E"/>
    <w:lvl w:ilvl="0" w:tplc="2F0A19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EF21209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2D1090C"/>
    <w:multiLevelType w:val="hybridMultilevel"/>
    <w:tmpl w:val="20FCA9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54119E9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94D5517"/>
    <w:multiLevelType w:val="hybridMultilevel"/>
    <w:tmpl w:val="2F4026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CE4193B"/>
    <w:multiLevelType w:val="hybridMultilevel"/>
    <w:tmpl w:val="001C8CDE"/>
    <w:lvl w:ilvl="0" w:tplc="A4DC25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E850F12"/>
    <w:multiLevelType w:val="hybridMultilevel"/>
    <w:tmpl w:val="20FCA9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FDB3E00"/>
    <w:multiLevelType w:val="hybridMultilevel"/>
    <w:tmpl w:val="3B42B59E"/>
    <w:lvl w:ilvl="0" w:tplc="0A580BB8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6"/>
  </w:num>
  <w:num w:numId="3">
    <w:abstractNumId w:val="5"/>
  </w:num>
  <w:num w:numId="4">
    <w:abstractNumId w:val="37"/>
  </w:num>
  <w:num w:numId="5">
    <w:abstractNumId w:val="20"/>
  </w:num>
  <w:num w:numId="6">
    <w:abstractNumId w:val="29"/>
  </w:num>
  <w:num w:numId="7">
    <w:abstractNumId w:val="50"/>
  </w:num>
  <w:num w:numId="8">
    <w:abstractNumId w:val="33"/>
  </w:num>
  <w:num w:numId="9">
    <w:abstractNumId w:val="11"/>
  </w:num>
  <w:num w:numId="10">
    <w:abstractNumId w:val="41"/>
  </w:num>
  <w:num w:numId="11">
    <w:abstractNumId w:val="27"/>
  </w:num>
  <w:num w:numId="12">
    <w:abstractNumId w:val="12"/>
  </w:num>
  <w:num w:numId="13">
    <w:abstractNumId w:val="13"/>
  </w:num>
  <w:num w:numId="14">
    <w:abstractNumId w:val="10"/>
  </w:num>
  <w:num w:numId="15">
    <w:abstractNumId w:val="36"/>
  </w:num>
  <w:num w:numId="16">
    <w:abstractNumId w:val="30"/>
  </w:num>
  <w:num w:numId="17">
    <w:abstractNumId w:val="45"/>
  </w:num>
  <w:num w:numId="18">
    <w:abstractNumId w:val="52"/>
  </w:num>
  <w:num w:numId="19">
    <w:abstractNumId w:val="39"/>
  </w:num>
  <w:num w:numId="20">
    <w:abstractNumId w:val="38"/>
  </w:num>
  <w:num w:numId="21">
    <w:abstractNumId w:val="7"/>
  </w:num>
  <w:num w:numId="22">
    <w:abstractNumId w:val="19"/>
  </w:num>
  <w:num w:numId="23">
    <w:abstractNumId w:val="47"/>
  </w:num>
  <w:num w:numId="24">
    <w:abstractNumId w:val="43"/>
  </w:num>
  <w:num w:numId="25">
    <w:abstractNumId w:val="31"/>
  </w:num>
  <w:num w:numId="26">
    <w:abstractNumId w:val="40"/>
  </w:num>
  <w:num w:numId="27">
    <w:abstractNumId w:val="24"/>
  </w:num>
  <w:num w:numId="28">
    <w:abstractNumId w:val="22"/>
  </w:num>
  <w:num w:numId="29">
    <w:abstractNumId w:val="23"/>
  </w:num>
  <w:num w:numId="30">
    <w:abstractNumId w:val="15"/>
  </w:num>
  <w:num w:numId="31">
    <w:abstractNumId w:val="42"/>
  </w:num>
  <w:num w:numId="32">
    <w:abstractNumId w:val="51"/>
  </w:num>
  <w:num w:numId="33">
    <w:abstractNumId w:val="17"/>
  </w:num>
  <w:num w:numId="34">
    <w:abstractNumId w:val="16"/>
  </w:num>
  <w:num w:numId="35">
    <w:abstractNumId w:val="46"/>
  </w:num>
  <w:num w:numId="36">
    <w:abstractNumId w:val="35"/>
  </w:num>
  <w:num w:numId="37">
    <w:abstractNumId w:val="9"/>
  </w:num>
  <w:num w:numId="38">
    <w:abstractNumId w:val="8"/>
  </w:num>
  <w:num w:numId="39">
    <w:abstractNumId w:val="6"/>
  </w:num>
  <w:num w:numId="40">
    <w:abstractNumId w:val="25"/>
  </w:num>
  <w:num w:numId="41">
    <w:abstractNumId w:val="28"/>
  </w:num>
  <w:num w:numId="42">
    <w:abstractNumId w:val="32"/>
  </w:num>
  <w:num w:numId="43">
    <w:abstractNumId w:val="44"/>
  </w:num>
  <w:num w:numId="44">
    <w:abstractNumId w:val="21"/>
  </w:num>
  <w:num w:numId="45">
    <w:abstractNumId w:val="49"/>
  </w:num>
  <w:num w:numId="46">
    <w:abstractNumId w:val="14"/>
  </w:num>
  <w:num w:numId="47">
    <w:abstractNumId w:val="48"/>
  </w:num>
  <w:num w:numId="48">
    <w:abstractNumId w:val="18"/>
  </w:num>
  <w:num w:numId="49">
    <w:abstractNumId w:val="3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BA3"/>
    <w:rsid w:val="00016A83"/>
    <w:rsid w:val="00017717"/>
    <w:rsid w:val="00036018"/>
    <w:rsid w:val="00047141"/>
    <w:rsid w:val="0005426D"/>
    <w:rsid w:val="00061978"/>
    <w:rsid w:val="00073023"/>
    <w:rsid w:val="0009307F"/>
    <w:rsid w:val="000B0B75"/>
    <w:rsid w:val="00120B5B"/>
    <w:rsid w:val="00124BA3"/>
    <w:rsid w:val="00146F99"/>
    <w:rsid w:val="001717D7"/>
    <w:rsid w:val="001A1E51"/>
    <w:rsid w:val="001A5708"/>
    <w:rsid w:val="001C07B6"/>
    <w:rsid w:val="001C5396"/>
    <w:rsid w:val="001F7862"/>
    <w:rsid w:val="00201638"/>
    <w:rsid w:val="002264B0"/>
    <w:rsid w:val="00253043"/>
    <w:rsid w:val="00270861"/>
    <w:rsid w:val="002A29AC"/>
    <w:rsid w:val="002E096F"/>
    <w:rsid w:val="003117A1"/>
    <w:rsid w:val="003776DE"/>
    <w:rsid w:val="003777AC"/>
    <w:rsid w:val="00387CFC"/>
    <w:rsid w:val="003F1FEE"/>
    <w:rsid w:val="00414246"/>
    <w:rsid w:val="0046609B"/>
    <w:rsid w:val="004C2D9D"/>
    <w:rsid w:val="004E0C48"/>
    <w:rsid w:val="004E7A50"/>
    <w:rsid w:val="00552A4B"/>
    <w:rsid w:val="0058389D"/>
    <w:rsid w:val="005932E3"/>
    <w:rsid w:val="005B1276"/>
    <w:rsid w:val="005D2300"/>
    <w:rsid w:val="005D4868"/>
    <w:rsid w:val="005E0853"/>
    <w:rsid w:val="005E25C2"/>
    <w:rsid w:val="005E37D8"/>
    <w:rsid w:val="00614EF8"/>
    <w:rsid w:val="00616402"/>
    <w:rsid w:val="006226D3"/>
    <w:rsid w:val="0062317A"/>
    <w:rsid w:val="006325E7"/>
    <w:rsid w:val="0063646E"/>
    <w:rsid w:val="00656DE4"/>
    <w:rsid w:val="00683A67"/>
    <w:rsid w:val="00683D3B"/>
    <w:rsid w:val="006F1A9C"/>
    <w:rsid w:val="006F3D43"/>
    <w:rsid w:val="00713C4A"/>
    <w:rsid w:val="00722C55"/>
    <w:rsid w:val="00723D79"/>
    <w:rsid w:val="00727349"/>
    <w:rsid w:val="007368BE"/>
    <w:rsid w:val="00744857"/>
    <w:rsid w:val="00755E84"/>
    <w:rsid w:val="007E7748"/>
    <w:rsid w:val="00810445"/>
    <w:rsid w:val="008370F6"/>
    <w:rsid w:val="0084079E"/>
    <w:rsid w:val="00877D94"/>
    <w:rsid w:val="0089651E"/>
    <w:rsid w:val="008A40DE"/>
    <w:rsid w:val="00900CB5"/>
    <w:rsid w:val="00900F6C"/>
    <w:rsid w:val="009056A9"/>
    <w:rsid w:val="009437FA"/>
    <w:rsid w:val="00944AA2"/>
    <w:rsid w:val="00970D64"/>
    <w:rsid w:val="00995AA3"/>
    <w:rsid w:val="00A9380F"/>
    <w:rsid w:val="00A9441D"/>
    <w:rsid w:val="00B10E4A"/>
    <w:rsid w:val="00B2473A"/>
    <w:rsid w:val="00B70C4D"/>
    <w:rsid w:val="00C1296E"/>
    <w:rsid w:val="00C80EF1"/>
    <w:rsid w:val="00C87968"/>
    <w:rsid w:val="00CB2431"/>
    <w:rsid w:val="00CD6276"/>
    <w:rsid w:val="00CF1FD3"/>
    <w:rsid w:val="00D010ED"/>
    <w:rsid w:val="00D12778"/>
    <w:rsid w:val="00D26A92"/>
    <w:rsid w:val="00D33864"/>
    <w:rsid w:val="00D900A1"/>
    <w:rsid w:val="00D94C29"/>
    <w:rsid w:val="00DB29B7"/>
    <w:rsid w:val="00DD1215"/>
    <w:rsid w:val="00E17450"/>
    <w:rsid w:val="00E25358"/>
    <w:rsid w:val="00E77EB8"/>
    <w:rsid w:val="00E93603"/>
    <w:rsid w:val="00EA56EB"/>
    <w:rsid w:val="00ED640A"/>
    <w:rsid w:val="00EE3B26"/>
    <w:rsid w:val="00EE6856"/>
    <w:rsid w:val="00F315DC"/>
    <w:rsid w:val="00F73E5D"/>
    <w:rsid w:val="00F771C3"/>
    <w:rsid w:val="00F9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317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qFormat/>
    <w:rsid w:val="004E7A50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E7A50"/>
    <w:pPr>
      <w:keepNext/>
      <w:tabs>
        <w:tab w:val="num" w:pos="1080"/>
      </w:tabs>
      <w:suppressAutoHyphens/>
      <w:ind w:left="1080" w:hanging="720"/>
      <w:outlineLvl w:val="1"/>
    </w:pPr>
    <w:rPr>
      <w:rFonts w:ascii="Times New Roman" w:hAnsi="Times New Roman"/>
      <w:b/>
      <w:sz w:val="28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4E7A5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rFonts w:ascii="Times New Roman" w:hAnsi="Times New Roman" w:cs="Arial"/>
      <w:sz w:val="32"/>
      <w:szCs w:val="32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4E7A50"/>
    <w:pPr>
      <w:keepNext/>
      <w:numPr>
        <w:numId w:val="2"/>
      </w:numPr>
      <w:outlineLvl w:val="3"/>
    </w:pPr>
    <w:rPr>
      <w:rFonts w:ascii="Times New Roman" w:hAnsi="Times New Roman"/>
      <w:b/>
      <w:sz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4E7A50"/>
    <w:pPr>
      <w:keepNext/>
      <w:suppressAutoHyphens/>
      <w:outlineLvl w:val="4"/>
    </w:pPr>
    <w:rPr>
      <w:b/>
      <w:color w:val="0000FF"/>
      <w:sz w:val="24"/>
      <w:szCs w:val="28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4E7A50"/>
    <w:pPr>
      <w:keepNext/>
      <w:suppressAutoHyphens/>
      <w:outlineLvl w:val="5"/>
    </w:pPr>
    <w:rPr>
      <w:b/>
      <w:sz w:val="28"/>
      <w:szCs w:val="28"/>
      <w:u w:val="single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4E7A50"/>
    <w:pPr>
      <w:keepNext/>
      <w:suppressAutoHyphens/>
      <w:ind w:left="-540"/>
      <w:jc w:val="both"/>
      <w:outlineLvl w:val="6"/>
    </w:pPr>
    <w:rPr>
      <w:b/>
      <w:bCs/>
      <w:color w:val="0000FF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E7A50"/>
    <w:pPr>
      <w:keepNext/>
      <w:suppressAutoHyphens/>
      <w:ind w:left="-180" w:hanging="360"/>
      <w:jc w:val="both"/>
      <w:outlineLvl w:val="7"/>
    </w:pPr>
    <w:rPr>
      <w:b/>
      <w:bCs/>
      <w:color w:val="0000FF"/>
      <w:sz w:val="24"/>
      <w:szCs w:val="24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4E7A50"/>
    <w:pPr>
      <w:keepNext/>
      <w:suppressAutoHyphens/>
      <w:jc w:val="both"/>
      <w:outlineLvl w:val="8"/>
    </w:pPr>
    <w:rPr>
      <w:b/>
      <w:color w:val="0000FF"/>
      <w:sz w:val="24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E7A5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4E7A5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rsid w:val="004E7A50"/>
    <w:rPr>
      <w:rFonts w:ascii="Times New Roman" w:eastAsia="Times New Roman" w:hAnsi="Times New Roman" w:cs="Arial"/>
      <w:sz w:val="32"/>
      <w:szCs w:val="32"/>
      <w:lang w:eastAsia="cs-CZ"/>
    </w:rPr>
  </w:style>
  <w:style w:type="character" w:customStyle="1" w:styleId="Nadpis4Char">
    <w:name w:val="Nadpis 4 Char"/>
    <w:basedOn w:val="Standardnpsmoodstavce"/>
    <w:link w:val="Nadpis4"/>
    <w:rsid w:val="004E7A5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character" w:customStyle="1" w:styleId="Nadpis6Char">
    <w:name w:val="Nadpis 6 Char"/>
    <w:basedOn w:val="Standardnpsmoodstavce"/>
    <w:link w:val="Nadpis6"/>
    <w:rsid w:val="004E7A50"/>
    <w:rPr>
      <w:rFonts w:ascii="Arial" w:eastAsia="Times New Roman" w:hAnsi="Arial" w:cs="Times New Roman"/>
      <w:b/>
      <w:sz w:val="28"/>
      <w:szCs w:val="28"/>
      <w:u w:val="single"/>
      <w:lang w:eastAsia="ar-SA"/>
    </w:rPr>
  </w:style>
  <w:style w:type="character" w:customStyle="1" w:styleId="Nadpis7Char">
    <w:name w:val="Nadpis 7 Char"/>
    <w:basedOn w:val="Standardnpsmoodstavce"/>
    <w:link w:val="Nadpis7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numbering" w:customStyle="1" w:styleId="Bezseznamu1">
    <w:name w:val="Bez seznamu1"/>
    <w:next w:val="Bezseznamu"/>
    <w:semiHidden/>
    <w:rsid w:val="004E7A50"/>
  </w:style>
  <w:style w:type="paragraph" w:styleId="Zhlav">
    <w:name w:val="header"/>
    <w:basedOn w:val="Normln"/>
    <w:link w:val="ZhlavChar"/>
    <w:rsid w:val="004E7A50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rsid w:val="004E7A50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patChar">
    <w:name w:val="Zápatí Char"/>
    <w:basedOn w:val="Standardnpsmoodstavce"/>
    <w:link w:val="Zpat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rsid w:val="004E7A50"/>
  </w:style>
  <w:style w:type="character" w:styleId="Hypertextovodkaz">
    <w:name w:val="Hyperlink"/>
    <w:rsid w:val="004E7A50"/>
    <w:rPr>
      <w:color w:val="0000FF"/>
      <w:u w:val="single"/>
    </w:rPr>
  </w:style>
  <w:style w:type="paragraph" w:styleId="Zkladntext">
    <w:name w:val="Body Text"/>
    <w:basedOn w:val="Normln"/>
    <w:link w:val="ZkladntextChar"/>
    <w:rsid w:val="004E7A50"/>
    <w:pPr>
      <w:suppressAutoHyphens/>
      <w:spacing w:after="120"/>
    </w:pPr>
    <w:rPr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4E7A50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ZkladntextPed6b">
    <w:name w:val="Styl Základní text + Před:  6 b."/>
    <w:basedOn w:val="Zkladntext"/>
    <w:rsid w:val="004E7A50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customStyle="1" w:styleId="Zkladntext31">
    <w:name w:val="Základní text 31"/>
    <w:basedOn w:val="Normln"/>
    <w:rsid w:val="004E7A50"/>
    <w:pPr>
      <w:suppressAutoHyphens/>
    </w:pPr>
    <w:rPr>
      <w:b/>
      <w:sz w:val="24"/>
      <w:szCs w:val="28"/>
      <w:lang w:eastAsia="ar-SA"/>
    </w:rPr>
  </w:style>
  <w:style w:type="paragraph" w:customStyle="1" w:styleId="Zkladntextodsazen21">
    <w:name w:val="Základní text odsazený 21"/>
    <w:basedOn w:val="Normln"/>
    <w:rsid w:val="004E7A50"/>
    <w:pPr>
      <w:suppressAutoHyphens/>
      <w:ind w:left="709"/>
    </w:pPr>
    <w:rPr>
      <w:color w:val="0000FF"/>
      <w:sz w:val="24"/>
      <w:szCs w:val="24"/>
      <w:lang w:eastAsia="ar-SA"/>
    </w:rPr>
  </w:style>
  <w:style w:type="paragraph" w:customStyle="1" w:styleId="Textbodu">
    <w:name w:val="Text bodu"/>
    <w:basedOn w:val="Normln"/>
    <w:rsid w:val="004E7A50"/>
    <w:pPr>
      <w:tabs>
        <w:tab w:val="left" w:pos="850"/>
      </w:tabs>
      <w:suppressAutoHyphens/>
      <w:ind w:left="850" w:hanging="425"/>
      <w:jc w:val="both"/>
    </w:pPr>
    <w:rPr>
      <w:lang w:eastAsia="ar-SA"/>
    </w:rPr>
  </w:style>
  <w:style w:type="paragraph" w:customStyle="1" w:styleId="Textparagrafu">
    <w:name w:val="Text paragrafu"/>
    <w:basedOn w:val="Normln"/>
    <w:rsid w:val="004E7A50"/>
    <w:pPr>
      <w:suppressAutoHyphens/>
      <w:spacing w:before="240"/>
      <w:ind w:firstLine="425"/>
      <w:jc w:val="both"/>
    </w:pPr>
    <w:rPr>
      <w:rFonts w:ascii="Verdana" w:hAnsi="Verdana"/>
      <w:lang w:eastAsia="ar-SA"/>
    </w:rPr>
  </w:style>
  <w:style w:type="paragraph" w:styleId="Obsah1">
    <w:name w:val="toc 1"/>
    <w:basedOn w:val="Normln"/>
    <w:next w:val="Normln"/>
    <w:uiPriority w:val="39"/>
    <w:rsid w:val="004E7A50"/>
    <w:pPr>
      <w:suppressAutoHyphens/>
      <w:spacing w:before="120" w:after="120"/>
      <w:jc w:val="both"/>
    </w:pPr>
    <w:rPr>
      <w:rFonts w:ascii="Verdana" w:hAnsi="Verdana"/>
      <w:b/>
      <w:bCs/>
      <w:caps/>
      <w:sz w:val="24"/>
      <w:lang w:eastAsia="ar-SA"/>
    </w:rPr>
  </w:style>
  <w:style w:type="paragraph" w:styleId="Odstavecseseznamem">
    <w:name w:val="List Paragraph"/>
    <w:basedOn w:val="Normln"/>
    <w:uiPriority w:val="34"/>
    <w:qFormat/>
    <w:rsid w:val="004E7A50"/>
    <w:pPr>
      <w:suppressAutoHyphens/>
      <w:ind w:left="708"/>
    </w:pPr>
    <w:rPr>
      <w:lang w:eastAsia="ar-SA"/>
    </w:rPr>
  </w:style>
  <w:style w:type="character" w:styleId="Odkaznakoment">
    <w:name w:val="annotation reference"/>
    <w:rsid w:val="004E7A50"/>
    <w:rPr>
      <w:sz w:val="16"/>
      <w:szCs w:val="16"/>
    </w:rPr>
  </w:style>
  <w:style w:type="paragraph" w:styleId="Textkomente">
    <w:name w:val="annotation text"/>
    <w:basedOn w:val="Normln"/>
    <w:link w:val="TextkomenteChar"/>
    <w:rsid w:val="004E7A50"/>
    <w:pPr>
      <w:suppressAutoHyphens/>
    </w:pPr>
    <w:rPr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E7A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E7A50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4E7A50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TextbublinyChar">
    <w:name w:val="Text bubliny Char"/>
    <w:basedOn w:val="Standardnpsmoodstavce"/>
    <w:link w:val="Textbubliny"/>
    <w:rsid w:val="004E7A50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Bezseznamu11">
    <w:name w:val="Bez seznamu11"/>
    <w:next w:val="Bezseznamu"/>
    <w:semiHidden/>
    <w:rsid w:val="004E7A50"/>
  </w:style>
  <w:style w:type="paragraph" w:styleId="Zkladntextodsazen2">
    <w:name w:val="Body Text Indent 2"/>
    <w:basedOn w:val="Normln"/>
    <w:link w:val="Zkladntextodsazen2Char"/>
    <w:rsid w:val="004E7A50"/>
    <w:pPr>
      <w:ind w:left="709"/>
    </w:pPr>
    <w:rPr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7A50"/>
    <w:rPr>
      <w:rFonts w:ascii="Arial" w:eastAsia="Times New Roman" w:hAnsi="Arial" w:cs="Times New Roman"/>
      <w:color w:val="0000FF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4E7A50"/>
    <w:rPr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7A50"/>
    <w:rPr>
      <w:rFonts w:ascii="Arial" w:eastAsia="Times New Roman" w:hAnsi="Arial" w:cs="Times New Roman"/>
      <w:b/>
      <w:sz w:val="24"/>
      <w:szCs w:val="28"/>
      <w:lang w:eastAsia="cs-CZ"/>
    </w:rPr>
  </w:style>
  <w:style w:type="paragraph" w:styleId="Zkladntextodsazen3">
    <w:name w:val="Body Text Indent 3"/>
    <w:basedOn w:val="Normln"/>
    <w:link w:val="Zkladntextodsazen3Char"/>
    <w:rsid w:val="004E7A50"/>
    <w:pPr>
      <w:ind w:left="360"/>
      <w:jc w:val="both"/>
    </w:pPr>
    <w:rPr>
      <w:color w:val="0000FF"/>
      <w:sz w:val="22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7A50"/>
    <w:rPr>
      <w:rFonts w:ascii="Arial" w:eastAsia="Times New Roman" w:hAnsi="Arial" w:cs="Times New Roman"/>
      <w:color w:val="0000FF"/>
      <w:lang w:eastAsia="cs-CZ"/>
    </w:rPr>
  </w:style>
  <w:style w:type="paragraph" w:styleId="Zkladntextodsazen">
    <w:name w:val="Body Text Indent"/>
    <w:basedOn w:val="Normln"/>
    <w:link w:val="ZkladntextodsazenChar"/>
    <w:rsid w:val="004E7A50"/>
    <w:pPr>
      <w:spacing w:after="120"/>
      <w:ind w:left="283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4E7A50"/>
    <w:pPr>
      <w:spacing w:after="120" w:line="480" w:lineRule="auto"/>
    </w:pPr>
    <w:rPr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character" w:styleId="Sledovanodkaz">
    <w:name w:val="FollowedHyperlink"/>
    <w:rsid w:val="004E7A50"/>
    <w:rPr>
      <w:color w:val="800080"/>
      <w:u w:val="single"/>
    </w:rPr>
  </w:style>
  <w:style w:type="table" w:styleId="Mkatabulky">
    <w:name w:val="Table Grid"/>
    <w:basedOn w:val="Normlntabulka"/>
    <w:rsid w:val="004E7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nhideWhenUsed/>
    <w:rsid w:val="004E7A50"/>
    <w:rPr>
      <w:rFonts w:ascii="Times New Roman" w:hAnsi="Times New Roman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4E7A5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nhideWhenUsed/>
    <w:rsid w:val="004E7A50"/>
    <w:rPr>
      <w:vertAlign w:val="superscript"/>
    </w:rPr>
  </w:style>
  <w:style w:type="paragraph" w:customStyle="1" w:styleId="Obsahtabulky">
    <w:name w:val="Obsah tabulky"/>
    <w:basedOn w:val="Normln"/>
    <w:rsid w:val="004E7A50"/>
    <w:pPr>
      <w:suppressLineNumbers/>
      <w:suppressAutoHyphens/>
    </w:pPr>
    <w:rPr>
      <w:rFonts w:ascii="Times New Roman" w:hAnsi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317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qFormat/>
    <w:rsid w:val="004E7A50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E7A50"/>
    <w:pPr>
      <w:keepNext/>
      <w:tabs>
        <w:tab w:val="num" w:pos="1080"/>
      </w:tabs>
      <w:suppressAutoHyphens/>
      <w:ind w:left="1080" w:hanging="720"/>
      <w:outlineLvl w:val="1"/>
    </w:pPr>
    <w:rPr>
      <w:rFonts w:ascii="Times New Roman" w:hAnsi="Times New Roman"/>
      <w:b/>
      <w:sz w:val="28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4E7A5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rFonts w:ascii="Times New Roman" w:hAnsi="Times New Roman" w:cs="Arial"/>
      <w:sz w:val="32"/>
      <w:szCs w:val="32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4E7A50"/>
    <w:pPr>
      <w:keepNext/>
      <w:numPr>
        <w:numId w:val="2"/>
      </w:numPr>
      <w:outlineLvl w:val="3"/>
    </w:pPr>
    <w:rPr>
      <w:rFonts w:ascii="Times New Roman" w:hAnsi="Times New Roman"/>
      <w:b/>
      <w:sz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4E7A50"/>
    <w:pPr>
      <w:keepNext/>
      <w:suppressAutoHyphens/>
      <w:outlineLvl w:val="4"/>
    </w:pPr>
    <w:rPr>
      <w:b/>
      <w:color w:val="0000FF"/>
      <w:sz w:val="24"/>
      <w:szCs w:val="28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4E7A50"/>
    <w:pPr>
      <w:keepNext/>
      <w:suppressAutoHyphens/>
      <w:outlineLvl w:val="5"/>
    </w:pPr>
    <w:rPr>
      <w:b/>
      <w:sz w:val="28"/>
      <w:szCs w:val="28"/>
      <w:u w:val="single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4E7A50"/>
    <w:pPr>
      <w:keepNext/>
      <w:suppressAutoHyphens/>
      <w:ind w:left="-540"/>
      <w:jc w:val="both"/>
      <w:outlineLvl w:val="6"/>
    </w:pPr>
    <w:rPr>
      <w:b/>
      <w:bCs/>
      <w:color w:val="0000FF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E7A50"/>
    <w:pPr>
      <w:keepNext/>
      <w:suppressAutoHyphens/>
      <w:ind w:left="-180" w:hanging="360"/>
      <w:jc w:val="both"/>
      <w:outlineLvl w:val="7"/>
    </w:pPr>
    <w:rPr>
      <w:b/>
      <w:bCs/>
      <w:color w:val="0000FF"/>
      <w:sz w:val="24"/>
      <w:szCs w:val="24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4E7A50"/>
    <w:pPr>
      <w:keepNext/>
      <w:suppressAutoHyphens/>
      <w:jc w:val="both"/>
      <w:outlineLvl w:val="8"/>
    </w:pPr>
    <w:rPr>
      <w:b/>
      <w:color w:val="0000FF"/>
      <w:sz w:val="24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E7A5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4E7A5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rsid w:val="004E7A50"/>
    <w:rPr>
      <w:rFonts w:ascii="Times New Roman" w:eastAsia="Times New Roman" w:hAnsi="Times New Roman" w:cs="Arial"/>
      <w:sz w:val="32"/>
      <w:szCs w:val="32"/>
      <w:lang w:eastAsia="cs-CZ"/>
    </w:rPr>
  </w:style>
  <w:style w:type="character" w:customStyle="1" w:styleId="Nadpis4Char">
    <w:name w:val="Nadpis 4 Char"/>
    <w:basedOn w:val="Standardnpsmoodstavce"/>
    <w:link w:val="Nadpis4"/>
    <w:rsid w:val="004E7A5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character" w:customStyle="1" w:styleId="Nadpis6Char">
    <w:name w:val="Nadpis 6 Char"/>
    <w:basedOn w:val="Standardnpsmoodstavce"/>
    <w:link w:val="Nadpis6"/>
    <w:rsid w:val="004E7A50"/>
    <w:rPr>
      <w:rFonts w:ascii="Arial" w:eastAsia="Times New Roman" w:hAnsi="Arial" w:cs="Times New Roman"/>
      <w:b/>
      <w:sz w:val="28"/>
      <w:szCs w:val="28"/>
      <w:u w:val="single"/>
      <w:lang w:eastAsia="ar-SA"/>
    </w:rPr>
  </w:style>
  <w:style w:type="character" w:customStyle="1" w:styleId="Nadpis7Char">
    <w:name w:val="Nadpis 7 Char"/>
    <w:basedOn w:val="Standardnpsmoodstavce"/>
    <w:link w:val="Nadpis7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numbering" w:customStyle="1" w:styleId="Bezseznamu1">
    <w:name w:val="Bez seznamu1"/>
    <w:next w:val="Bezseznamu"/>
    <w:semiHidden/>
    <w:rsid w:val="004E7A50"/>
  </w:style>
  <w:style w:type="paragraph" w:styleId="Zhlav">
    <w:name w:val="header"/>
    <w:basedOn w:val="Normln"/>
    <w:link w:val="ZhlavChar"/>
    <w:rsid w:val="004E7A50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rsid w:val="004E7A50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patChar">
    <w:name w:val="Zápatí Char"/>
    <w:basedOn w:val="Standardnpsmoodstavce"/>
    <w:link w:val="Zpat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rsid w:val="004E7A50"/>
  </w:style>
  <w:style w:type="character" w:styleId="Hypertextovodkaz">
    <w:name w:val="Hyperlink"/>
    <w:rsid w:val="004E7A50"/>
    <w:rPr>
      <w:color w:val="0000FF"/>
      <w:u w:val="single"/>
    </w:rPr>
  </w:style>
  <w:style w:type="paragraph" w:styleId="Zkladntext">
    <w:name w:val="Body Text"/>
    <w:basedOn w:val="Normln"/>
    <w:link w:val="ZkladntextChar"/>
    <w:rsid w:val="004E7A50"/>
    <w:pPr>
      <w:suppressAutoHyphens/>
      <w:spacing w:after="120"/>
    </w:pPr>
    <w:rPr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4E7A50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ZkladntextPed6b">
    <w:name w:val="Styl Základní text + Před:  6 b."/>
    <w:basedOn w:val="Zkladntext"/>
    <w:rsid w:val="004E7A50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customStyle="1" w:styleId="Zkladntext31">
    <w:name w:val="Základní text 31"/>
    <w:basedOn w:val="Normln"/>
    <w:rsid w:val="004E7A50"/>
    <w:pPr>
      <w:suppressAutoHyphens/>
    </w:pPr>
    <w:rPr>
      <w:b/>
      <w:sz w:val="24"/>
      <w:szCs w:val="28"/>
      <w:lang w:eastAsia="ar-SA"/>
    </w:rPr>
  </w:style>
  <w:style w:type="paragraph" w:customStyle="1" w:styleId="Zkladntextodsazen21">
    <w:name w:val="Základní text odsazený 21"/>
    <w:basedOn w:val="Normln"/>
    <w:rsid w:val="004E7A50"/>
    <w:pPr>
      <w:suppressAutoHyphens/>
      <w:ind w:left="709"/>
    </w:pPr>
    <w:rPr>
      <w:color w:val="0000FF"/>
      <w:sz w:val="24"/>
      <w:szCs w:val="24"/>
      <w:lang w:eastAsia="ar-SA"/>
    </w:rPr>
  </w:style>
  <w:style w:type="paragraph" w:customStyle="1" w:styleId="Textbodu">
    <w:name w:val="Text bodu"/>
    <w:basedOn w:val="Normln"/>
    <w:rsid w:val="004E7A50"/>
    <w:pPr>
      <w:tabs>
        <w:tab w:val="left" w:pos="850"/>
      </w:tabs>
      <w:suppressAutoHyphens/>
      <w:ind w:left="850" w:hanging="425"/>
      <w:jc w:val="both"/>
    </w:pPr>
    <w:rPr>
      <w:lang w:eastAsia="ar-SA"/>
    </w:rPr>
  </w:style>
  <w:style w:type="paragraph" w:customStyle="1" w:styleId="Textparagrafu">
    <w:name w:val="Text paragrafu"/>
    <w:basedOn w:val="Normln"/>
    <w:rsid w:val="004E7A50"/>
    <w:pPr>
      <w:suppressAutoHyphens/>
      <w:spacing w:before="240"/>
      <w:ind w:firstLine="425"/>
      <w:jc w:val="both"/>
    </w:pPr>
    <w:rPr>
      <w:rFonts w:ascii="Verdana" w:hAnsi="Verdana"/>
      <w:lang w:eastAsia="ar-SA"/>
    </w:rPr>
  </w:style>
  <w:style w:type="paragraph" w:styleId="Obsah1">
    <w:name w:val="toc 1"/>
    <w:basedOn w:val="Normln"/>
    <w:next w:val="Normln"/>
    <w:uiPriority w:val="39"/>
    <w:rsid w:val="004E7A50"/>
    <w:pPr>
      <w:suppressAutoHyphens/>
      <w:spacing w:before="120" w:after="120"/>
      <w:jc w:val="both"/>
    </w:pPr>
    <w:rPr>
      <w:rFonts w:ascii="Verdana" w:hAnsi="Verdana"/>
      <w:b/>
      <w:bCs/>
      <w:caps/>
      <w:sz w:val="24"/>
      <w:lang w:eastAsia="ar-SA"/>
    </w:rPr>
  </w:style>
  <w:style w:type="paragraph" w:styleId="Odstavecseseznamem">
    <w:name w:val="List Paragraph"/>
    <w:basedOn w:val="Normln"/>
    <w:uiPriority w:val="34"/>
    <w:qFormat/>
    <w:rsid w:val="004E7A50"/>
    <w:pPr>
      <w:suppressAutoHyphens/>
      <w:ind w:left="708"/>
    </w:pPr>
    <w:rPr>
      <w:lang w:eastAsia="ar-SA"/>
    </w:rPr>
  </w:style>
  <w:style w:type="character" w:styleId="Odkaznakoment">
    <w:name w:val="annotation reference"/>
    <w:rsid w:val="004E7A50"/>
    <w:rPr>
      <w:sz w:val="16"/>
      <w:szCs w:val="16"/>
    </w:rPr>
  </w:style>
  <w:style w:type="paragraph" w:styleId="Textkomente">
    <w:name w:val="annotation text"/>
    <w:basedOn w:val="Normln"/>
    <w:link w:val="TextkomenteChar"/>
    <w:rsid w:val="004E7A50"/>
    <w:pPr>
      <w:suppressAutoHyphens/>
    </w:pPr>
    <w:rPr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E7A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E7A50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4E7A50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TextbublinyChar">
    <w:name w:val="Text bubliny Char"/>
    <w:basedOn w:val="Standardnpsmoodstavce"/>
    <w:link w:val="Textbubliny"/>
    <w:rsid w:val="004E7A50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Bezseznamu11">
    <w:name w:val="Bez seznamu11"/>
    <w:next w:val="Bezseznamu"/>
    <w:semiHidden/>
    <w:rsid w:val="004E7A50"/>
  </w:style>
  <w:style w:type="paragraph" w:styleId="Zkladntextodsazen2">
    <w:name w:val="Body Text Indent 2"/>
    <w:basedOn w:val="Normln"/>
    <w:link w:val="Zkladntextodsazen2Char"/>
    <w:rsid w:val="004E7A50"/>
    <w:pPr>
      <w:ind w:left="709"/>
    </w:pPr>
    <w:rPr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7A50"/>
    <w:rPr>
      <w:rFonts w:ascii="Arial" w:eastAsia="Times New Roman" w:hAnsi="Arial" w:cs="Times New Roman"/>
      <w:color w:val="0000FF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4E7A50"/>
    <w:rPr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7A50"/>
    <w:rPr>
      <w:rFonts w:ascii="Arial" w:eastAsia="Times New Roman" w:hAnsi="Arial" w:cs="Times New Roman"/>
      <w:b/>
      <w:sz w:val="24"/>
      <w:szCs w:val="28"/>
      <w:lang w:eastAsia="cs-CZ"/>
    </w:rPr>
  </w:style>
  <w:style w:type="paragraph" w:styleId="Zkladntextodsazen3">
    <w:name w:val="Body Text Indent 3"/>
    <w:basedOn w:val="Normln"/>
    <w:link w:val="Zkladntextodsazen3Char"/>
    <w:rsid w:val="004E7A50"/>
    <w:pPr>
      <w:ind w:left="360"/>
      <w:jc w:val="both"/>
    </w:pPr>
    <w:rPr>
      <w:color w:val="0000FF"/>
      <w:sz w:val="22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7A50"/>
    <w:rPr>
      <w:rFonts w:ascii="Arial" w:eastAsia="Times New Roman" w:hAnsi="Arial" w:cs="Times New Roman"/>
      <w:color w:val="0000FF"/>
      <w:lang w:eastAsia="cs-CZ"/>
    </w:rPr>
  </w:style>
  <w:style w:type="paragraph" w:styleId="Zkladntextodsazen">
    <w:name w:val="Body Text Indent"/>
    <w:basedOn w:val="Normln"/>
    <w:link w:val="ZkladntextodsazenChar"/>
    <w:rsid w:val="004E7A50"/>
    <w:pPr>
      <w:spacing w:after="120"/>
      <w:ind w:left="283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4E7A50"/>
    <w:pPr>
      <w:spacing w:after="120" w:line="480" w:lineRule="auto"/>
    </w:pPr>
    <w:rPr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character" w:styleId="Sledovanodkaz">
    <w:name w:val="FollowedHyperlink"/>
    <w:rsid w:val="004E7A50"/>
    <w:rPr>
      <w:color w:val="800080"/>
      <w:u w:val="single"/>
    </w:rPr>
  </w:style>
  <w:style w:type="table" w:styleId="Mkatabulky">
    <w:name w:val="Table Grid"/>
    <w:basedOn w:val="Normlntabulka"/>
    <w:rsid w:val="004E7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nhideWhenUsed/>
    <w:rsid w:val="004E7A50"/>
    <w:rPr>
      <w:rFonts w:ascii="Times New Roman" w:hAnsi="Times New Roman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4E7A5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nhideWhenUsed/>
    <w:rsid w:val="004E7A50"/>
    <w:rPr>
      <w:vertAlign w:val="superscript"/>
    </w:rPr>
  </w:style>
  <w:style w:type="paragraph" w:customStyle="1" w:styleId="Obsahtabulky">
    <w:name w:val="Obsah tabulky"/>
    <w:basedOn w:val="Normln"/>
    <w:rsid w:val="004E7A50"/>
    <w:pPr>
      <w:suppressLineNumbers/>
      <w:suppressAutoHyphens/>
    </w:pPr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8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33DD0-FFD4-475C-8101-AF4AAB9E4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Machková Jitka (PB)</dc:creator>
  <cp:lastModifiedBy>Holečková Petra Ing. (UPE-KRP)</cp:lastModifiedBy>
  <cp:revision>4</cp:revision>
  <cp:lastPrinted>2017-11-13T08:18:00Z</cp:lastPrinted>
  <dcterms:created xsi:type="dcterms:W3CDTF">2019-03-18T10:51:00Z</dcterms:created>
  <dcterms:modified xsi:type="dcterms:W3CDTF">2019-05-06T09:07:00Z</dcterms:modified>
</cp:coreProperties>
</file>